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tbl>
      <w:tblPr>
        <w:tblW w:w="0" w:type="auto"/>
        <w:tblInd w:w="-176" w:type="dxa"/>
        <w:tblLayout w:type="fixed"/>
        <w:tblLook w:val="0000" w:firstRow="0" w:lastRow="0" w:firstColumn="0" w:lastColumn="0" w:noHBand="0" w:noVBand="0"/>
      </w:tblPr>
      <w:tblGrid>
        <w:gridCol w:w="5353"/>
        <w:gridCol w:w="4555"/>
      </w:tblGrid>
      <w:tr w:rsidR="00684C4A" w:rsidRPr="00B31629">
        <w:tc>
          <w:tcPr>
            <w:tcW w:w="5353" w:type="dxa"/>
            <w:shd w:val="clear" w:color="auto" w:fill="auto"/>
          </w:tcPr>
          <w:p w:rsidR="00684C4A" w:rsidRPr="00B31629" w:rsidRDefault="005E7FEE">
            <w:pPr>
              <w:jc w:val="center"/>
              <w:rPr>
                <w:sz w:val="6"/>
                <w:szCs w:val="6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561975" cy="800100"/>
                  <wp:effectExtent l="1905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1975" cy="8001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84C4A" w:rsidRPr="00B31629" w:rsidRDefault="00684C4A">
            <w:pPr>
              <w:pStyle w:val="a8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684C4A" w:rsidRPr="00B31629" w:rsidRDefault="00684C4A">
            <w:pPr>
              <w:pStyle w:val="a8"/>
              <w:ind w:left="-68" w:right="-7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316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АДМИНИСТРАЦИЯ ГОРОДА </w:t>
            </w:r>
          </w:p>
          <w:p w:rsidR="00684C4A" w:rsidRPr="00B31629" w:rsidRDefault="00684C4A">
            <w:pPr>
              <w:pStyle w:val="a8"/>
              <w:ind w:left="-68" w:right="-70"/>
              <w:jc w:val="center"/>
              <w:rPr>
                <w:rFonts w:ascii="Times New Roman" w:hAnsi="Times New Roman" w:cs="Times New Roman"/>
                <w:b/>
                <w:caps/>
                <w:sz w:val="10"/>
                <w:szCs w:val="10"/>
              </w:rPr>
            </w:pPr>
            <w:r w:rsidRPr="00B31629">
              <w:rPr>
                <w:rFonts w:ascii="Times New Roman" w:hAnsi="Times New Roman" w:cs="Times New Roman"/>
                <w:b/>
                <w:sz w:val="24"/>
                <w:szCs w:val="24"/>
              </w:rPr>
              <w:t>БУЗУЛУКА</w:t>
            </w:r>
          </w:p>
          <w:p w:rsidR="00684C4A" w:rsidRPr="00B31629" w:rsidRDefault="00684C4A">
            <w:pPr>
              <w:pStyle w:val="a8"/>
              <w:ind w:left="-68" w:right="-70"/>
              <w:jc w:val="center"/>
              <w:rPr>
                <w:rFonts w:ascii="Times New Roman" w:hAnsi="Times New Roman" w:cs="Times New Roman"/>
                <w:b/>
                <w:caps/>
                <w:sz w:val="10"/>
                <w:szCs w:val="10"/>
              </w:rPr>
            </w:pPr>
          </w:p>
          <w:p w:rsidR="00684C4A" w:rsidRPr="00B31629" w:rsidRDefault="00684C4A">
            <w:pPr>
              <w:jc w:val="center"/>
              <w:rPr>
                <w:b/>
                <w:bCs/>
              </w:rPr>
            </w:pPr>
            <w:r w:rsidRPr="00B31629">
              <w:rPr>
                <w:b/>
                <w:bCs/>
                <w:sz w:val="36"/>
                <w:szCs w:val="36"/>
              </w:rPr>
              <w:t>ПОСТАНОВЛЕНИЕ</w:t>
            </w:r>
          </w:p>
          <w:p w:rsidR="00684C4A" w:rsidRPr="00B31629" w:rsidRDefault="00684C4A">
            <w:pPr>
              <w:jc w:val="center"/>
              <w:rPr>
                <w:b/>
                <w:bCs/>
              </w:rPr>
            </w:pPr>
          </w:p>
          <w:p w:rsidR="00684C4A" w:rsidRPr="00B31629" w:rsidRDefault="00684C4A">
            <w:pPr>
              <w:jc w:val="center"/>
              <w:rPr>
                <w:sz w:val="2"/>
                <w:szCs w:val="2"/>
              </w:rPr>
            </w:pPr>
          </w:p>
          <w:p w:rsidR="00684C4A" w:rsidRPr="00B31629" w:rsidRDefault="00684C4A">
            <w:pPr>
              <w:jc w:val="center"/>
              <w:rPr>
                <w:sz w:val="2"/>
                <w:szCs w:val="2"/>
              </w:rPr>
            </w:pPr>
          </w:p>
          <w:p w:rsidR="00684C4A" w:rsidRPr="00B31629" w:rsidRDefault="00F845D8">
            <w:pPr>
              <w:ind w:left="-68" w:right="-74"/>
              <w:jc w:val="center"/>
              <w:rPr>
                <w:bCs/>
              </w:rPr>
            </w:pPr>
            <w:r>
              <w:rPr>
                <w:sz w:val="22"/>
                <w:szCs w:val="22"/>
              </w:rPr>
              <w:t>20.01.2022 № 39-п</w:t>
            </w:r>
          </w:p>
          <w:p w:rsidR="00684C4A" w:rsidRPr="00B31629" w:rsidRDefault="00684C4A">
            <w:pPr>
              <w:ind w:left="-68" w:right="-74"/>
              <w:jc w:val="center"/>
            </w:pPr>
            <w:r w:rsidRPr="00B31629">
              <w:rPr>
                <w:bCs/>
              </w:rPr>
              <w:t>г. Бузулук</w:t>
            </w:r>
          </w:p>
        </w:tc>
        <w:tc>
          <w:tcPr>
            <w:tcW w:w="4555" w:type="dxa"/>
            <w:shd w:val="clear" w:color="auto" w:fill="auto"/>
          </w:tcPr>
          <w:p w:rsidR="00684C4A" w:rsidRPr="00B31629" w:rsidRDefault="00684C4A" w:rsidP="00002B6E">
            <w:pPr>
              <w:snapToGrid w:val="0"/>
            </w:pPr>
            <w:r w:rsidRPr="00B31629">
              <w:t xml:space="preserve">                             </w:t>
            </w:r>
            <w:r w:rsidR="00002B6E" w:rsidRPr="00B31629">
              <w:t xml:space="preserve"> </w:t>
            </w:r>
          </w:p>
        </w:tc>
      </w:tr>
      <w:tr w:rsidR="00684C4A" w:rsidRPr="00B31629">
        <w:tc>
          <w:tcPr>
            <w:tcW w:w="5353" w:type="dxa"/>
            <w:shd w:val="clear" w:color="auto" w:fill="auto"/>
          </w:tcPr>
          <w:p w:rsidR="00684C4A" w:rsidRPr="00B31629" w:rsidRDefault="00063727">
            <w:pPr>
              <w:snapToGrid w:val="0"/>
              <w:jc w:val="both"/>
              <w:rPr>
                <w:b/>
                <w:bCs/>
                <w:sz w:val="28"/>
                <w:szCs w:val="28"/>
              </w:rPr>
            </w:pPr>
            <w:r>
              <w:pict>
                <v:group id="_x0000_s1028" style="position:absolute;left:0;text-align:left;margin-left:20.75pt;margin-top:1.2pt;width:241.1pt;height:12.65pt;z-index:251658752;mso-wrap-distance-left:0;mso-wrap-distance-right:0;mso-position-horizontal-relative:text;mso-position-vertical-relative:text" coordorigin="415,24" coordsize="4112,252">
                  <o:lock v:ext="edit" text="t"/>
                  <v:line id="_x0000_s1029" style="position:absolute" from="415,24" to="667,24" strokeweight=".18mm">
                    <v:stroke joinstyle="miter" endcap="square"/>
                  </v:line>
                  <v:line id="_x0000_s1030" style="position:absolute" from="415,24" to="415,276" strokeweight=".18mm">
                    <v:stroke joinstyle="miter" endcap="square"/>
                  </v:line>
                  <v:line id="_x0000_s1031" style="position:absolute" from="4233,24" to="4485,24" strokeweight=".18mm">
                    <v:stroke joinstyle="miter" endcap="square"/>
                  </v:line>
                  <v:line id="_x0000_s1032" style="position:absolute" from="4528,24" to="4528,276" strokeweight=".18mm">
                    <v:stroke joinstyle="miter" endcap="square"/>
                  </v:line>
                </v:group>
              </w:pict>
            </w:r>
            <w:r>
              <w:pict>
                <v:line id="_x0000_s1026" style="position:absolute;left:0;text-align:left;z-index:251656704;mso-position-horizontal-relative:margin;mso-position-vertical-relative:text" from="1.3pt,5.55pt" to="1.35pt,27.2pt" stroked="f" strokecolor="gray">
                  <v:stroke color2="#7f7f7f"/>
                  <w10:wrap anchorx="margin"/>
                </v:line>
              </w:pict>
            </w:r>
            <w:r>
              <w:pict>
                <v:line id="_x0000_s1027" style="position:absolute;left:0;text-align:left;z-index:251657728;mso-position-horizontal-relative:margin;mso-position-vertical-relative:text" from="8.5pt,4.35pt" to="30.15pt,4.4pt" stroked="f" strokecolor="gray">
                  <v:stroke color2="#7f7f7f"/>
                  <w10:wrap anchorx="margin"/>
                </v:line>
              </w:pict>
            </w:r>
          </w:p>
        </w:tc>
        <w:tc>
          <w:tcPr>
            <w:tcW w:w="4555" w:type="dxa"/>
            <w:shd w:val="clear" w:color="auto" w:fill="auto"/>
          </w:tcPr>
          <w:p w:rsidR="00684C4A" w:rsidRPr="00B31629" w:rsidRDefault="00684C4A">
            <w:pPr>
              <w:snapToGrid w:val="0"/>
            </w:pPr>
          </w:p>
        </w:tc>
      </w:tr>
    </w:tbl>
    <w:p w:rsidR="0018322F" w:rsidRDefault="00B54C5A" w:rsidP="0018322F">
      <w:pPr>
        <w:keepNext/>
        <w:numPr>
          <w:ilvl w:val="0"/>
          <w:numId w:val="1"/>
        </w:numPr>
        <w:tabs>
          <w:tab w:val="clear" w:pos="0"/>
        </w:tabs>
        <w:suppressAutoHyphens w:val="0"/>
        <w:ind w:left="284" w:firstLine="0"/>
        <w:outlineLvl w:val="0"/>
        <w:rPr>
          <w:sz w:val="28"/>
          <w:lang w:eastAsia="ru-RU"/>
        </w:rPr>
      </w:pPr>
      <w:proofErr w:type="gramStart"/>
      <w:r w:rsidRPr="00B31629">
        <w:rPr>
          <w:sz w:val="28"/>
          <w:lang w:eastAsia="ru-RU"/>
        </w:rPr>
        <w:t>О</w:t>
      </w:r>
      <w:r w:rsidR="00C10725">
        <w:rPr>
          <w:sz w:val="28"/>
          <w:lang w:eastAsia="ru-RU"/>
        </w:rPr>
        <w:t>б</w:t>
      </w:r>
      <w:proofErr w:type="gramEnd"/>
      <w:r w:rsidR="00C10725">
        <w:rPr>
          <w:sz w:val="28"/>
          <w:lang w:eastAsia="ru-RU"/>
        </w:rPr>
        <w:t xml:space="preserve"> </w:t>
      </w:r>
      <w:r w:rsidR="0018322F">
        <w:rPr>
          <w:sz w:val="28"/>
          <w:lang w:eastAsia="ru-RU"/>
        </w:rPr>
        <w:t>проведении</w:t>
      </w:r>
      <w:r w:rsidR="00C10725">
        <w:rPr>
          <w:sz w:val="28"/>
          <w:lang w:eastAsia="ru-RU"/>
        </w:rPr>
        <w:t xml:space="preserve"> мероприятий </w:t>
      </w:r>
      <w:r w:rsidRPr="0018322F">
        <w:rPr>
          <w:sz w:val="28"/>
          <w:lang w:eastAsia="ru-RU"/>
        </w:rPr>
        <w:t>оборонно-</w:t>
      </w:r>
    </w:p>
    <w:p w:rsidR="0018322F" w:rsidRDefault="00B54C5A" w:rsidP="0018322F">
      <w:pPr>
        <w:keepNext/>
        <w:numPr>
          <w:ilvl w:val="0"/>
          <w:numId w:val="1"/>
        </w:numPr>
        <w:tabs>
          <w:tab w:val="clear" w:pos="0"/>
        </w:tabs>
        <w:suppressAutoHyphens w:val="0"/>
        <w:ind w:left="284" w:firstLine="0"/>
        <w:outlineLvl w:val="0"/>
        <w:rPr>
          <w:sz w:val="28"/>
          <w:lang w:eastAsia="ru-RU"/>
        </w:rPr>
      </w:pPr>
      <w:r w:rsidRPr="0018322F">
        <w:rPr>
          <w:sz w:val="28"/>
          <w:lang w:eastAsia="ru-RU"/>
        </w:rPr>
        <w:t>массовой и спортивной</w:t>
      </w:r>
      <w:r w:rsidR="00C10725" w:rsidRPr="0018322F">
        <w:rPr>
          <w:sz w:val="28"/>
          <w:lang w:eastAsia="ru-RU"/>
        </w:rPr>
        <w:t xml:space="preserve"> </w:t>
      </w:r>
      <w:r w:rsidRPr="0018322F">
        <w:rPr>
          <w:sz w:val="28"/>
          <w:lang w:eastAsia="ru-RU"/>
        </w:rPr>
        <w:t xml:space="preserve">работы </w:t>
      </w:r>
    </w:p>
    <w:p w:rsidR="00A401A4" w:rsidRPr="0018322F" w:rsidRDefault="00B54C5A" w:rsidP="0018322F">
      <w:pPr>
        <w:keepNext/>
        <w:numPr>
          <w:ilvl w:val="0"/>
          <w:numId w:val="1"/>
        </w:numPr>
        <w:tabs>
          <w:tab w:val="clear" w:pos="0"/>
        </w:tabs>
        <w:suppressAutoHyphens w:val="0"/>
        <w:ind w:left="284" w:firstLine="0"/>
        <w:outlineLvl w:val="0"/>
        <w:rPr>
          <w:sz w:val="28"/>
          <w:lang w:eastAsia="ru-RU"/>
        </w:rPr>
      </w:pPr>
      <w:r w:rsidRPr="0018322F">
        <w:rPr>
          <w:sz w:val="28"/>
          <w:lang w:eastAsia="ru-RU"/>
        </w:rPr>
        <w:t>на территории муниципального</w:t>
      </w:r>
      <w:r w:rsidR="00C10725" w:rsidRPr="0018322F">
        <w:rPr>
          <w:sz w:val="28"/>
          <w:lang w:eastAsia="ru-RU"/>
        </w:rPr>
        <w:t xml:space="preserve"> </w:t>
      </w:r>
      <w:r w:rsidRPr="0018322F">
        <w:rPr>
          <w:sz w:val="28"/>
          <w:lang w:eastAsia="ru-RU"/>
        </w:rPr>
        <w:t xml:space="preserve">образования </w:t>
      </w:r>
    </w:p>
    <w:p w:rsidR="00B54C5A" w:rsidRPr="00A401A4" w:rsidRDefault="00B54C5A" w:rsidP="00956ABA">
      <w:pPr>
        <w:keepNext/>
        <w:numPr>
          <w:ilvl w:val="0"/>
          <w:numId w:val="1"/>
        </w:numPr>
        <w:tabs>
          <w:tab w:val="clear" w:pos="0"/>
        </w:tabs>
        <w:suppressAutoHyphens w:val="0"/>
        <w:ind w:left="284" w:firstLine="0"/>
        <w:outlineLvl w:val="0"/>
        <w:rPr>
          <w:sz w:val="28"/>
          <w:lang w:eastAsia="ru-RU"/>
        </w:rPr>
      </w:pPr>
      <w:r w:rsidRPr="00A401A4">
        <w:rPr>
          <w:sz w:val="28"/>
          <w:lang w:eastAsia="ru-RU"/>
        </w:rPr>
        <w:t xml:space="preserve">город </w:t>
      </w:r>
      <w:r w:rsidR="00A401A4">
        <w:rPr>
          <w:sz w:val="28"/>
          <w:lang w:eastAsia="ru-RU"/>
        </w:rPr>
        <w:t xml:space="preserve"> </w:t>
      </w:r>
      <w:r w:rsidRPr="00A401A4">
        <w:rPr>
          <w:sz w:val="28"/>
          <w:lang w:eastAsia="ru-RU"/>
        </w:rPr>
        <w:t>Бузулук</w:t>
      </w:r>
      <w:r w:rsidR="00C10725" w:rsidRPr="00A401A4">
        <w:rPr>
          <w:sz w:val="28"/>
          <w:lang w:eastAsia="ru-RU"/>
        </w:rPr>
        <w:t xml:space="preserve"> </w:t>
      </w:r>
      <w:r w:rsidRPr="00A401A4">
        <w:rPr>
          <w:sz w:val="28"/>
          <w:lang w:eastAsia="ru-RU"/>
        </w:rPr>
        <w:t>Оренбургской области</w:t>
      </w:r>
    </w:p>
    <w:p w:rsidR="00684C4A" w:rsidRPr="00B31629" w:rsidRDefault="00684C4A">
      <w:pPr>
        <w:rPr>
          <w:sz w:val="28"/>
          <w:szCs w:val="28"/>
        </w:rPr>
      </w:pPr>
    </w:p>
    <w:p w:rsidR="00956ABA" w:rsidRPr="00B31629" w:rsidRDefault="00956ABA">
      <w:pPr>
        <w:rPr>
          <w:sz w:val="28"/>
          <w:szCs w:val="28"/>
        </w:rPr>
      </w:pPr>
    </w:p>
    <w:p w:rsidR="00956ABA" w:rsidRPr="00B31629" w:rsidRDefault="00956ABA" w:rsidP="00956ABA">
      <w:pPr>
        <w:ind w:firstLine="709"/>
        <w:jc w:val="both"/>
        <w:rPr>
          <w:sz w:val="28"/>
        </w:rPr>
      </w:pPr>
      <w:r w:rsidRPr="00B31629">
        <w:rPr>
          <w:sz w:val="28"/>
        </w:rPr>
        <w:t xml:space="preserve">В целях воспитания патриотизма, здорового образа жизни и подготовки юношей к службе в рядах Вооруженных сил Российской Федерации, </w:t>
      </w:r>
      <w:r w:rsidR="00245BB0">
        <w:rPr>
          <w:sz w:val="28"/>
        </w:rPr>
        <w:t xml:space="preserve">               </w:t>
      </w:r>
      <w:r w:rsidRPr="00B31629">
        <w:rPr>
          <w:sz w:val="28"/>
        </w:rPr>
        <w:t>на основании статьи 16 Федера</w:t>
      </w:r>
      <w:r w:rsidR="00245BB0">
        <w:rPr>
          <w:sz w:val="28"/>
        </w:rPr>
        <w:t>льного закона от  06.10.2003 №131</w:t>
      </w:r>
      <w:r w:rsidR="00245BB0">
        <w:rPr>
          <w:sz w:val="28"/>
          <w:szCs w:val="28"/>
        </w:rPr>
        <w:t>-</w:t>
      </w:r>
      <w:r w:rsidRPr="00B31629">
        <w:rPr>
          <w:sz w:val="28"/>
          <w:szCs w:val="28"/>
        </w:rPr>
        <w:t xml:space="preserve">ФЗ </w:t>
      </w:r>
      <w:r w:rsidR="00245BB0">
        <w:rPr>
          <w:sz w:val="28"/>
          <w:szCs w:val="28"/>
        </w:rPr>
        <w:t xml:space="preserve">           </w:t>
      </w:r>
      <w:r w:rsidRPr="00B31629">
        <w:rPr>
          <w:sz w:val="28"/>
          <w:szCs w:val="28"/>
        </w:rPr>
        <w:t>«Об общих принципах организации местного самоуправления в Российской Федерации»,</w:t>
      </w:r>
      <w:r w:rsidRPr="00B31629">
        <w:rPr>
          <w:sz w:val="28"/>
        </w:rPr>
        <w:t xml:space="preserve"> </w:t>
      </w:r>
      <w:r w:rsidRPr="00B31629">
        <w:rPr>
          <w:sz w:val="28"/>
          <w:szCs w:val="28"/>
        </w:rPr>
        <w:t>стат</w:t>
      </w:r>
      <w:r w:rsidR="00CD1F02" w:rsidRPr="00B31629">
        <w:rPr>
          <w:sz w:val="28"/>
          <w:szCs w:val="28"/>
        </w:rPr>
        <w:t>ей 7,</w:t>
      </w:r>
      <w:r w:rsidRPr="00B31629">
        <w:rPr>
          <w:sz w:val="28"/>
          <w:szCs w:val="28"/>
        </w:rPr>
        <w:t xml:space="preserve"> 30, пункта 5 статьи 40, статьи 43 </w:t>
      </w:r>
      <w:r w:rsidRPr="00B31629">
        <w:rPr>
          <w:sz w:val="28"/>
        </w:rPr>
        <w:t>Устава города Бузулука:</w:t>
      </w:r>
    </w:p>
    <w:p w:rsidR="00956ABA" w:rsidRPr="00B31629" w:rsidRDefault="00956ABA" w:rsidP="00956ABA">
      <w:pPr>
        <w:ind w:firstLine="720"/>
        <w:jc w:val="both"/>
        <w:rPr>
          <w:sz w:val="28"/>
        </w:rPr>
      </w:pPr>
      <w:r w:rsidRPr="00B31629">
        <w:rPr>
          <w:sz w:val="28"/>
        </w:rPr>
        <w:t xml:space="preserve">1. Провести на территории муниципального образования город Бузулук Оренбургской области  </w:t>
      </w:r>
      <w:r w:rsidR="00C10725">
        <w:rPr>
          <w:sz w:val="28"/>
        </w:rPr>
        <w:t>мероприятия о</w:t>
      </w:r>
      <w:r w:rsidRPr="00B31629">
        <w:rPr>
          <w:sz w:val="28"/>
        </w:rPr>
        <w:t xml:space="preserve">боронно-массовой и спортивной работы </w:t>
      </w:r>
      <w:r w:rsidR="00245BB0">
        <w:rPr>
          <w:sz w:val="28"/>
        </w:rPr>
        <w:t xml:space="preserve"> </w:t>
      </w:r>
      <w:r w:rsidRPr="00B31629">
        <w:rPr>
          <w:sz w:val="28"/>
        </w:rPr>
        <w:t xml:space="preserve">с   </w:t>
      </w:r>
      <w:r w:rsidR="00334611">
        <w:rPr>
          <w:sz w:val="28"/>
        </w:rPr>
        <w:t xml:space="preserve"> </w:t>
      </w:r>
      <w:r w:rsidR="00334611" w:rsidRPr="00875016">
        <w:rPr>
          <w:sz w:val="28"/>
        </w:rPr>
        <w:t>27 января по 27</w:t>
      </w:r>
      <w:r w:rsidR="00E02058" w:rsidRPr="00875016">
        <w:rPr>
          <w:sz w:val="28"/>
        </w:rPr>
        <w:t xml:space="preserve"> февраля 202</w:t>
      </w:r>
      <w:r w:rsidR="00DB3DC2">
        <w:rPr>
          <w:sz w:val="28"/>
        </w:rPr>
        <w:t>2</w:t>
      </w:r>
      <w:r w:rsidRPr="00875016">
        <w:rPr>
          <w:sz w:val="28"/>
        </w:rPr>
        <w:t xml:space="preserve"> года.</w:t>
      </w:r>
    </w:p>
    <w:p w:rsidR="00956ABA" w:rsidRPr="00B31629" w:rsidRDefault="00956ABA" w:rsidP="00956ABA">
      <w:pPr>
        <w:ind w:firstLine="720"/>
        <w:jc w:val="both"/>
        <w:rPr>
          <w:sz w:val="28"/>
        </w:rPr>
      </w:pPr>
      <w:r w:rsidRPr="00B31629">
        <w:rPr>
          <w:sz w:val="28"/>
        </w:rPr>
        <w:t xml:space="preserve">2. Утвердить </w:t>
      </w:r>
      <w:r w:rsidR="00245BB0">
        <w:rPr>
          <w:sz w:val="28"/>
        </w:rPr>
        <w:t>состав организационного комитета</w:t>
      </w:r>
      <w:r w:rsidRPr="00B31629">
        <w:rPr>
          <w:sz w:val="28"/>
        </w:rPr>
        <w:t xml:space="preserve"> по проведению </w:t>
      </w:r>
      <w:r w:rsidR="00C10725">
        <w:rPr>
          <w:sz w:val="28"/>
        </w:rPr>
        <w:t xml:space="preserve">мероприятий </w:t>
      </w:r>
      <w:r w:rsidR="00CD1F02" w:rsidRPr="00B31629">
        <w:rPr>
          <w:sz w:val="28"/>
        </w:rPr>
        <w:t xml:space="preserve">оборонно-массовой и спортивной работы </w:t>
      </w:r>
      <w:r w:rsidRPr="00B31629">
        <w:rPr>
          <w:sz w:val="28"/>
        </w:rPr>
        <w:t>на территории муниципального образования город Бузулук Оренбургской области согласно приложению № 1.</w:t>
      </w:r>
    </w:p>
    <w:p w:rsidR="00956ABA" w:rsidRPr="00B31629" w:rsidRDefault="00956ABA" w:rsidP="00956ABA">
      <w:pPr>
        <w:ind w:firstLine="720"/>
        <w:jc w:val="both"/>
        <w:rPr>
          <w:sz w:val="28"/>
        </w:rPr>
      </w:pPr>
      <w:r w:rsidRPr="00B31629">
        <w:rPr>
          <w:sz w:val="28"/>
        </w:rPr>
        <w:t>3. Утверди</w:t>
      </w:r>
      <w:r w:rsidR="00C10725">
        <w:rPr>
          <w:sz w:val="28"/>
        </w:rPr>
        <w:t>ть П</w:t>
      </w:r>
      <w:r w:rsidRPr="00B31629">
        <w:rPr>
          <w:sz w:val="28"/>
        </w:rPr>
        <w:t xml:space="preserve">лан </w:t>
      </w:r>
      <w:r w:rsidR="00C10725">
        <w:rPr>
          <w:sz w:val="28"/>
        </w:rPr>
        <w:t xml:space="preserve">мероприятий </w:t>
      </w:r>
      <w:r w:rsidRPr="00B31629">
        <w:rPr>
          <w:sz w:val="28"/>
        </w:rPr>
        <w:t>оборонно-массовой и спортивной работы</w:t>
      </w:r>
      <w:r w:rsidR="00C10725">
        <w:rPr>
          <w:sz w:val="28"/>
        </w:rPr>
        <w:t xml:space="preserve"> </w:t>
      </w:r>
      <w:r w:rsidRPr="00B31629">
        <w:rPr>
          <w:sz w:val="28"/>
        </w:rPr>
        <w:t xml:space="preserve">на территории муниципального образования город Бузулук Оренбургской области согласно приложению № 2. </w:t>
      </w:r>
    </w:p>
    <w:p w:rsidR="00956ABA" w:rsidRPr="00B31629" w:rsidRDefault="00956ABA" w:rsidP="00956ABA">
      <w:pPr>
        <w:ind w:firstLine="720"/>
        <w:jc w:val="both"/>
        <w:rPr>
          <w:sz w:val="28"/>
        </w:rPr>
      </w:pPr>
      <w:r w:rsidRPr="00B31629">
        <w:rPr>
          <w:sz w:val="28"/>
        </w:rPr>
        <w:t xml:space="preserve">4. Настоящее постановление вступает в силу </w:t>
      </w:r>
      <w:r w:rsidR="00245BB0">
        <w:rPr>
          <w:sz w:val="28"/>
        </w:rPr>
        <w:t>со дня его</w:t>
      </w:r>
      <w:r w:rsidRPr="00B31629">
        <w:rPr>
          <w:sz w:val="28"/>
        </w:rPr>
        <w:t xml:space="preserve"> подписания </w:t>
      </w:r>
      <w:r w:rsidR="00245BB0">
        <w:rPr>
          <w:sz w:val="28"/>
        </w:rPr>
        <w:t xml:space="preserve">         </w:t>
      </w:r>
      <w:r w:rsidRPr="00B31629">
        <w:rPr>
          <w:sz w:val="28"/>
        </w:rPr>
        <w:t>и подлежит опубликованию на правовом интернет - портале Бузулука  БУЗУЛУК-ПРАВО</w:t>
      </w:r>
      <w:proofErr w:type="gramStart"/>
      <w:r w:rsidRPr="00B31629">
        <w:rPr>
          <w:sz w:val="28"/>
        </w:rPr>
        <w:t>.Р</w:t>
      </w:r>
      <w:proofErr w:type="gramEnd"/>
      <w:r w:rsidRPr="00B31629">
        <w:rPr>
          <w:sz w:val="28"/>
        </w:rPr>
        <w:t xml:space="preserve">Ф  и размещению на официальном сайте администрации города Бузулука </w:t>
      </w:r>
      <w:r w:rsidRPr="00B31629">
        <w:rPr>
          <w:sz w:val="28"/>
          <w:szCs w:val="28"/>
          <w:lang w:val="en-US"/>
        </w:rPr>
        <w:t>www</w:t>
      </w:r>
      <w:r w:rsidRPr="00B31629">
        <w:rPr>
          <w:sz w:val="28"/>
          <w:szCs w:val="28"/>
        </w:rPr>
        <w:t>.</w:t>
      </w:r>
      <w:proofErr w:type="spellStart"/>
      <w:r w:rsidRPr="00B31629">
        <w:rPr>
          <w:sz w:val="28"/>
          <w:szCs w:val="28"/>
        </w:rPr>
        <w:t>бузулук.рф</w:t>
      </w:r>
      <w:proofErr w:type="spellEnd"/>
      <w:r w:rsidRPr="00B31629">
        <w:rPr>
          <w:sz w:val="28"/>
          <w:szCs w:val="28"/>
        </w:rPr>
        <w:t>.</w:t>
      </w:r>
    </w:p>
    <w:p w:rsidR="00D32839" w:rsidRDefault="00956ABA" w:rsidP="00D32839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</w:rPr>
      </w:pPr>
      <w:r w:rsidRPr="00B31629">
        <w:rPr>
          <w:sz w:val="28"/>
        </w:rPr>
        <w:t xml:space="preserve">5. </w:t>
      </w:r>
      <w:proofErr w:type="gramStart"/>
      <w:r w:rsidR="00D32839">
        <w:rPr>
          <w:sz w:val="28"/>
        </w:rPr>
        <w:t>Контроль за</w:t>
      </w:r>
      <w:proofErr w:type="gramEnd"/>
      <w:r w:rsidR="00D32839">
        <w:rPr>
          <w:sz w:val="28"/>
        </w:rPr>
        <w:t xml:space="preserve"> исполнением настоящего постановления возложить </w:t>
      </w:r>
      <w:r w:rsidR="00245BB0">
        <w:rPr>
          <w:sz w:val="28"/>
        </w:rPr>
        <w:t xml:space="preserve">         </w:t>
      </w:r>
      <w:r w:rsidR="00D32839">
        <w:rPr>
          <w:sz w:val="28"/>
        </w:rPr>
        <w:t xml:space="preserve">на заместителя главы администрации города по социальной политике </w:t>
      </w:r>
      <w:r w:rsidR="0018322F">
        <w:rPr>
          <w:sz w:val="28"/>
        </w:rPr>
        <w:t xml:space="preserve">          </w:t>
      </w:r>
      <w:r w:rsidR="00D32839">
        <w:rPr>
          <w:sz w:val="28"/>
        </w:rPr>
        <w:t xml:space="preserve">Н.А. </w:t>
      </w:r>
      <w:proofErr w:type="spellStart"/>
      <w:r w:rsidR="00D32839">
        <w:rPr>
          <w:sz w:val="28"/>
        </w:rPr>
        <w:t>Севрюкова</w:t>
      </w:r>
      <w:proofErr w:type="spellEnd"/>
      <w:r w:rsidR="00D32839">
        <w:rPr>
          <w:sz w:val="28"/>
        </w:rPr>
        <w:t>.</w:t>
      </w:r>
    </w:p>
    <w:p w:rsidR="00D32839" w:rsidRDefault="00D32839" w:rsidP="00D32839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</w:rPr>
      </w:pPr>
    </w:p>
    <w:p w:rsidR="00630DCB" w:rsidRDefault="00630DCB" w:rsidP="00D32839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32"/>
        </w:rPr>
      </w:pPr>
    </w:p>
    <w:p w:rsidR="00684C4A" w:rsidRPr="00B31629" w:rsidRDefault="00684C4A">
      <w:pPr>
        <w:spacing w:line="100" w:lineRule="atLeast"/>
        <w:jc w:val="both"/>
        <w:rPr>
          <w:sz w:val="28"/>
          <w:szCs w:val="28"/>
        </w:rPr>
      </w:pPr>
      <w:r w:rsidRPr="00B31629">
        <w:rPr>
          <w:sz w:val="28"/>
          <w:szCs w:val="32"/>
        </w:rPr>
        <w:t xml:space="preserve">Глава города                                                                                          </w:t>
      </w:r>
      <w:r w:rsidR="00832258">
        <w:rPr>
          <w:sz w:val="28"/>
          <w:szCs w:val="32"/>
        </w:rPr>
        <w:t>В.С. Песков</w:t>
      </w:r>
    </w:p>
    <w:p w:rsidR="00684C4A" w:rsidRPr="00B31629" w:rsidRDefault="00684C4A">
      <w:pPr>
        <w:spacing w:line="100" w:lineRule="atLeast"/>
        <w:ind w:firstLine="709"/>
        <w:rPr>
          <w:sz w:val="28"/>
          <w:szCs w:val="28"/>
        </w:rPr>
      </w:pPr>
    </w:p>
    <w:p w:rsidR="00684C4A" w:rsidRPr="00B31629" w:rsidRDefault="00684C4A">
      <w:pPr>
        <w:spacing w:line="100" w:lineRule="atLeast"/>
        <w:ind w:firstLine="709"/>
        <w:rPr>
          <w:sz w:val="28"/>
          <w:szCs w:val="28"/>
        </w:rPr>
      </w:pPr>
    </w:p>
    <w:p w:rsidR="00684C4A" w:rsidRPr="00B31629" w:rsidRDefault="00684C4A">
      <w:pPr>
        <w:rPr>
          <w:sz w:val="28"/>
          <w:szCs w:val="28"/>
        </w:rPr>
      </w:pPr>
    </w:p>
    <w:p w:rsidR="00684C4A" w:rsidRPr="00B31629" w:rsidRDefault="00684C4A">
      <w:pPr>
        <w:rPr>
          <w:sz w:val="28"/>
          <w:szCs w:val="28"/>
        </w:rPr>
      </w:pPr>
    </w:p>
    <w:p w:rsidR="00684C4A" w:rsidRPr="00B31629" w:rsidRDefault="00684C4A">
      <w:pPr>
        <w:rPr>
          <w:sz w:val="28"/>
          <w:szCs w:val="28"/>
        </w:rPr>
      </w:pPr>
    </w:p>
    <w:p w:rsidR="00684C4A" w:rsidRPr="00B31629" w:rsidRDefault="00684C4A">
      <w:pPr>
        <w:rPr>
          <w:sz w:val="28"/>
          <w:szCs w:val="28"/>
        </w:rPr>
      </w:pPr>
    </w:p>
    <w:p w:rsidR="00684C4A" w:rsidRPr="00B31629" w:rsidRDefault="00684C4A">
      <w:pPr>
        <w:rPr>
          <w:sz w:val="28"/>
          <w:szCs w:val="28"/>
        </w:rPr>
      </w:pPr>
    </w:p>
    <w:p w:rsidR="00684C4A" w:rsidRPr="00B31629" w:rsidRDefault="00684C4A">
      <w:pPr>
        <w:rPr>
          <w:sz w:val="28"/>
          <w:szCs w:val="28"/>
        </w:rPr>
      </w:pPr>
    </w:p>
    <w:p w:rsidR="00684C4A" w:rsidRPr="00B31629" w:rsidRDefault="00684C4A">
      <w:pPr>
        <w:rPr>
          <w:sz w:val="28"/>
          <w:szCs w:val="28"/>
        </w:rPr>
      </w:pPr>
    </w:p>
    <w:p w:rsidR="00085218" w:rsidRPr="00B31629" w:rsidRDefault="00085218">
      <w:pPr>
        <w:rPr>
          <w:sz w:val="28"/>
          <w:szCs w:val="28"/>
        </w:rPr>
      </w:pPr>
    </w:p>
    <w:p w:rsidR="001D3D99" w:rsidRPr="00B31629" w:rsidRDefault="001D3D99">
      <w:pPr>
        <w:rPr>
          <w:sz w:val="28"/>
          <w:szCs w:val="28"/>
        </w:rPr>
      </w:pPr>
    </w:p>
    <w:p w:rsidR="00085218" w:rsidRPr="00B31629" w:rsidRDefault="00085218">
      <w:pPr>
        <w:rPr>
          <w:sz w:val="28"/>
          <w:szCs w:val="28"/>
        </w:rPr>
      </w:pPr>
    </w:p>
    <w:p w:rsidR="00085218" w:rsidRPr="00B31629" w:rsidRDefault="00085218">
      <w:pPr>
        <w:rPr>
          <w:sz w:val="28"/>
          <w:szCs w:val="28"/>
        </w:rPr>
      </w:pPr>
    </w:p>
    <w:p w:rsidR="00085218" w:rsidRPr="00B31629" w:rsidRDefault="00085218">
      <w:pPr>
        <w:rPr>
          <w:sz w:val="28"/>
          <w:szCs w:val="28"/>
        </w:rPr>
      </w:pPr>
    </w:p>
    <w:p w:rsidR="00085218" w:rsidRPr="00B31629" w:rsidRDefault="00085218">
      <w:pPr>
        <w:rPr>
          <w:sz w:val="28"/>
          <w:szCs w:val="28"/>
        </w:rPr>
      </w:pPr>
    </w:p>
    <w:p w:rsidR="00085218" w:rsidRPr="00B31629" w:rsidRDefault="00085218">
      <w:pPr>
        <w:rPr>
          <w:sz w:val="28"/>
          <w:szCs w:val="28"/>
        </w:rPr>
      </w:pPr>
    </w:p>
    <w:p w:rsidR="00085218" w:rsidRPr="00B31629" w:rsidRDefault="00085218">
      <w:pPr>
        <w:rPr>
          <w:sz w:val="28"/>
          <w:szCs w:val="28"/>
        </w:rPr>
      </w:pPr>
    </w:p>
    <w:p w:rsidR="00085218" w:rsidRPr="00B31629" w:rsidRDefault="00085218">
      <w:pPr>
        <w:rPr>
          <w:sz w:val="28"/>
          <w:szCs w:val="28"/>
        </w:rPr>
      </w:pPr>
    </w:p>
    <w:p w:rsidR="00085218" w:rsidRPr="00B31629" w:rsidRDefault="00085218">
      <w:pPr>
        <w:rPr>
          <w:sz w:val="28"/>
          <w:szCs w:val="28"/>
        </w:rPr>
      </w:pPr>
    </w:p>
    <w:p w:rsidR="00F71829" w:rsidRPr="00B31629" w:rsidRDefault="00F71829">
      <w:pPr>
        <w:rPr>
          <w:sz w:val="28"/>
          <w:szCs w:val="28"/>
        </w:rPr>
      </w:pPr>
    </w:p>
    <w:p w:rsidR="00F71829" w:rsidRPr="00B31629" w:rsidRDefault="00F71829">
      <w:pPr>
        <w:rPr>
          <w:sz w:val="28"/>
          <w:szCs w:val="28"/>
        </w:rPr>
      </w:pPr>
    </w:p>
    <w:p w:rsidR="00F71829" w:rsidRPr="00B31629" w:rsidRDefault="00F71829">
      <w:pPr>
        <w:rPr>
          <w:sz w:val="28"/>
          <w:szCs w:val="28"/>
        </w:rPr>
      </w:pPr>
    </w:p>
    <w:p w:rsidR="00F71829" w:rsidRPr="00B31629" w:rsidRDefault="00F71829">
      <w:pPr>
        <w:rPr>
          <w:sz w:val="28"/>
          <w:szCs w:val="28"/>
        </w:rPr>
      </w:pPr>
    </w:p>
    <w:p w:rsidR="00F71829" w:rsidRPr="00B31629" w:rsidRDefault="00F71829">
      <w:pPr>
        <w:rPr>
          <w:sz w:val="28"/>
          <w:szCs w:val="28"/>
        </w:rPr>
      </w:pPr>
    </w:p>
    <w:p w:rsidR="00085218" w:rsidRPr="00B31629" w:rsidRDefault="00085218">
      <w:pPr>
        <w:rPr>
          <w:sz w:val="28"/>
          <w:szCs w:val="28"/>
        </w:rPr>
      </w:pPr>
    </w:p>
    <w:p w:rsidR="00014A53" w:rsidRPr="00B31629" w:rsidRDefault="00014A53">
      <w:pPr>
        <w:rPr>
          <w:sz w:val="28"/>
          <w:szCs w:val="28"/>
        </w:rPr>
      </w:pPr>
    </w:p>
    <w:p w:rsidR="00014A53" w:rsidRPr="00B31629" w:rsidRDefault="00014A53">
      <w:pPr>
        <w:rPr>
          <w:sz w:val="28"/>
          <w:szCs w:val="28"/>
        </w:rPr>
      </w:pPr>
    </w:p>
    <w:p w:rsidR="00014A53" w:rsidRPr="00B31629" w:rsidRDefault="00014A53">
      <w:pPr>
        <w:rPr>
          <w:sz w:val="28"/>
          <w:szCs w:val="28"/>
        </w:rPr>
      </w:pPr>
    </w:p>
    <w:p w:rsidR="00014A53" w:rsidRPr="00B31629" w:rsidRDefault="00014A53">
      <w:pPr>
        <w:rPr>
          <w:sz w:val="28"/>
          <w:szCs w:val="28"/>
        </w:rPr>
      </w:pPr>
    </w:p>
    <w:p w:rsidR="007C5863" w:rsidRPr="00B31629" w:rsidRDefault="007C5863">
      <w:pPr>
        <w:rPr>
          <w:sz w:val="28"/>
          <w:szCs w:val="28"/>
        </w:rPr>
      </w:pPr>
    </w:p>
    <w:p w:rsidR="007C5863" w:rsidRPr="00B31629" w:rsidRDefault="007C5863">
      <w:pPr>
        <w:rPr>
          <w:sz w:val="28"/>
          <w:szCs w:val="28"/>
        </w:rPr>
      </w:pPr>
    </w:p>
    <w:p w:rsidR="007C5863" w:rsidRPr="00B31629" w:rsidRDefault="007C5863">
      <w:pPr>
        <w:rPr>
          <w:sz w:val="28"/>
          <w:szCs w:val="28"/>
        </w:rPr>
      </w:pPr>
    </w:p>
    <w:p w:rsidR="007C5863" w:rsidRPr="00B31629" w:rsidRDefault="007C5863">
      <w:pPr>
        <w:rPr>
          <w:sz w:val="28"/>
          <w:szCs w:val="28"/>
        </w:rPr>
      </w:pPr>
    </w:p>
    <w:p w:rsidR="007C5863" w:rsidRPr="00B31629" w:rsidRDefault="007C5863">
      <w:pPr>
        <w:rPr>
          <w:sz w:val="28"/>
          <w:szCs w:val="28"/>
        </w:rPr>
      </w:pPr>
    </w:p>
    <w:p w:rsidR="007C5863" w:rsidRPr="00B31629" w:rsidRDefault="007C5863">
      <w:pPr>
        <w:rPr>
          <w:sz w:val="28"/>
          <w:szCs w:val="28"/>
        </w:rPr>
      </w:pPr>
    </w:p>
    <w:p w:rsidR="007C5863" w:rsidRPr="00B31629" w:rsidRDefault="007C5863">
      <w:pPr>
        <w:rPr>
          <w:sz w:val="28"/>
          <w:szCs w:val="28"/>
        </w:rPr>
      </w:pPr>
    </w:p>
    <w:p w:rsidR="007C5863" w:rsidRPr="00B31629" w:rsidRDefault="007C5863">
      <w:pPr>
        <w:rPr>
          <w:sz w:val="28"/>
          <w:szCs w:val="28"/>
        </w:rPr>
      </w:pPr>
    </w:p>
    <w:p w:rsidR="007C5863" w:rsidRPr="00B31629" w:rsidRDefault="007C5863">
      <w:pPr>
        <w:rPr>
          <w:sz w:val="28"/>
          <w:szCs w:val="28"/>
        </w:rPr>
      </w:pPr>
    </w:p>
    <w:p w:rsidR="007C5863" w:rsidRPr="00B31629" w:rsidRDefault="007C5863">
      <w:pPr>
        <w:rPr>
          <w:sz w:val="28"/>
          <w:szCs w:val="28"/>
        </w:rPr>
      </w:pPr>
    </w:p>
    <w:p w:rsidR="007C5863" w:rsidRPr="00B31629" w:rsidRDefault="007C5863">
      <w:pPr>
        <w:rPr>
          <w:sz w:val="28"/>
          <w:szCs w:val="28"/>
        </w:rPr>
      </w:pPr>
    </w:p>
    <w:p w:rsidR="007C5863" w:rsidRPr="00B31629" w:rsidRDefault="007C5863">
      <w:pPr>
        <w:rPr>
          <w:sz w:val="28"/>
          <w:szCs w:val="28"/>
        </w:rPr>
      </w:pPr>
    </w:p>
    <w:p w:rsidR="007C5863" w:rsidRDefault="007C5863">
      <w:pPr>
        <w:rPr>
          <w:sz w:val="28"/>
          <w:szCs w:val="28"/>
        </w:rPr>
      </w:pPr>
    </w:p>
    <w:p w:rsidR="00630DCB" w:rsidRDefault="00630DCB">
      <w:pPr>
        <w:rPr>
          <w:sz w:val="28"/>
          <w:szCs w:val="28"/>
        </w:rPr>
      </w:pPr>
    </w:p>
    <w:p w:rsidR="00245BB0" w:rsidRPr="00B31629" w:rsidRDefault="00245BB0">
      <w:pPr>
        <w:rPr>
          <w:sz w:val="28"/>
          <w:szCs w:val="28"/>
        </w:rPr>
      </w:pPr>
    </w:p>
    <w:p w:rsidR="00EB4A9E" w:rsidRPr="00B31629" w:rsidRDefault="00684C4A" w:rsidP="00014A53">
      <w:pPr>
        <w:spacing w:line="100" w:lineRule="atLeast"/>
        <w:jc w:val="both"/>
        <w:rPr>
          <w:sz w:val="28"/>
          <w:szCs w:val="28"/>
        </w:rPr>
      </w:pPr>
      <w:r w:rsidRPr="00B31629">
        <w:rPr>
          <w:sz w:val="28"/>
          <w:szCs w:val="32"/>
        </w:rPr>
        <w:t>Разослано:</w:t>
      </w:r>
      <w:r w:rsidR="007C5863" w:rsidRPr="00B31629">
        <w:rPr>
          <w:sz w:val="28"/>
          <w:szCs w:val="28"/>
        </w:rPr>
        <w:t xml:space="preserve"> в дело, </w:t>
      </w:r>
      <w:r w:rsidR="00245BB0">
        <w:rPr>
          <w:sz w:val="28"/>
          <w:szCs w:val="28"/>
        </w:rPr>
        <w:t xml:space="preserve">Н.А. </w:t>
      </w:r>
      <w:proofErr w:type="spellStart"/>
      <w:r w:rsidR="00245BB0">
        <w:rPr>
          <w:sz w:val="28"/>
          <w:szCs w:val="28"/>
        </w:rPr>
        <w:t>Севрюкову</w:t>
      </w:r>
      <w:proofErr w:type="spellEnd"/>
      <w:r w:rsidR="00245BB0">
        <w:rPr>
          <w:sz w:val="28"/>
          <w:szCs w:val="28"/>
        </w:rPr>
        <w:t>, управлению по информационной политике администрации города Бузулука, Управлению по культуре спорту                         и молодежной политике администрации города Бузулука, членам оргкомитета</w:t>
      </w:r>
    </w:p>
    <w:p w:rsidR="00B8483A" w:rsidRDefault="00B8483A" w:rsidP="00B8483A">
      <w:pPr>
        <w:rPr>
          <w:sz w:val="28"/>
          <w:szCs w:val="32"/>
        </w:rPr>
      </w:pPr>
    </w:p>
    <w:p w:rsidR="00FA5F76" w:rsidRDefault="00FA5F76" w:rsidP="00B8483A">
      <w:pPr>
        <w:rPr>
          <w:sz w:val="28"/>
          <w:szCs w:val="32"/>
        </w:rPr>
      </w:pPr>
    </w:p>
    <w:p w:rsidR="00FD5906" w:rsidRDefault="00FD5906" w:rsidP="00FD5906">
      <w:pPr>
        <w:keepNext/>
        <w:suppressAutoHyphens w:val="0"/>
        <w:ind w:left="5387"/>
        <w:outlineLvl w:val="1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lastRenderedPageBreak/>
        <w:t xml:space="preserve">Приложение № 1 к постановлению </w:t>
      </w:r>
    </w:p>
    <w:p w:rsidR="00FD5906" w:rsidRDefault="00FD5906" w:rsidP="00FD5906">
      <w:pPr>
        <w:keepNext/>
        <w:suppressAutoHyphens w:val="0"/>
        <w:ind w:left="5387"/>
        <w:outlineLvl w:val="1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администрации города Бузулука</w:t>
      </w:r>
    </w:p>
    <w:p w:rsidR="00FD5906" w:rsidRDefault="00FD5906" w:rsidP="00FD5906">
      <w:pPr>
        <w:suppressAutoHyphens w:val="0"/>
        <w:ind w:left="5387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от </w:t>
      </w:r>
      <w:r w:rsidR="00F845D8">
        <w:rPr>
          <w:sz w:val="28"/>
          <w:szCs w:val="28"/>
          <w:lang w:eastAsia="ru-RU"/>
        </w:rPr>
        <w:t>«20» 01.2022 № 39-п</w:t>
      </w:r>
      <w:r>
        <w:rPr>
          <w:sz w:val="28"/>
          <w:szCs w:val="28"/>
          <w:lang w:eastAsia="ru-RU"/>
        </w:rPr>
        <w:t xml:space="preserve">                      </w:t>
      </w:r>
    </w:p>
    <w:p w:rsidR="00FD5906" w:rsidRDefault="00FD5906" w:rsidP="00FD5906">
      <w:pPr>
        <w:keepNext/>
        <w:suppressAutoHyphens w:val="0"/>
        <w:ind w:left="720"/>
        <w:jc w:val="center"/>
        <w:outlineLvl w:val="2"/>
        <w:rPr>
          <w:sz w:val="28"/>
          <w:szCs w:val="28"/>
          <w:lang w:eastAsia="ru-RU"/>
        </w:rPr>
      </w:pPr>
    </w:p>
    <w:p w:rsidR="00FD5906" w:rsidRDefault="00FD5906" w:rsidP="00FD5906">
      <w:pPr>
        <w:keepNext/>
        <w:suppressAutoHyphens w:val="0"/>
        <w:ind w:left="720"/>
        <w:jc w:val="center"/>
        <w:outlineLvl w:val="2"/>
        <w:rPr>
          <w:sz w:val="28"/>
          <w:lang w:eastAsia="ru-RU"/>
        </w:rPr>
      </w:pPr>
      <w:r>
        <w:rPr>
          <w:sz w:val="28"/>
          <w:lang w:eastAsia="ru-RU"/>
        </w:rPr>
        <w:t>Состав</w:t>
      </w:r>
    </w:p>
    <w:p w:rsidR="00FD5906" w:rsidRDefault="00245BB0" w:rsidP="00FD5906">
      <w:pPr>
        <w:suppressAutoHyphens w:val="0"/>
        <w:jc w:val="center"/>
        <w:rPr>
          <w:sz w:val="28"/>
          <w:lang w:eastAsia="ru-RU"/>
        </w:rPr>
      </w:pPr>
      <w:r>
        <w:rPr>
          <w:sz w:val="28"/>
          <w:lang w:eastAsia="ru-RU"/>
        </w:rPr>
        <w:t>организационного комитета</w:t>
      </w:r>
      <w:r w:rsidR="00FD5906">
        <w:rPr>
          <w:sz w:val="28"/>
          <w:lang w:eastAsia="ru-RU"/>
        </w:rPr>
        <w:t xml:space="preserve"> по проведению ме</w:t>
      </w:r>
      <w:r w:rsidR="00CC12FC">
        <w:rPr>
          <w:sz w:val="28"/>
          <w:lang w:eastAsia="ru-RU"/>
        </w:rPr>
        <w:t>роприятий</w:t>
      </w:r>
      <w:r w:rsidR="00FD5906">
        <w:rPr>
          <w:sz w:val="28"/>
          <w:lang w:eastAsia="ru-RU"/>
        </w:rPr>
        <w:t xml:space="preserve"> оборонно-массовой</w:t>
      </w:r>
      <w:r>
        <w:rPr>
          <w:sz w:val="28"/>
          <w:lang w:eastAsia="ru-RU"/>
        </w:rPr>
        <w:t xml:space="preserve"> </w:t>
      </w:r>
      <w:r w:rsidR="00FD5906">
        <w:rPr>
          <w:sz w:val="28"/>
          <w:lang w:eastAsia="ru-RU"/>
        </w:rPr>
        <w:t>и спортивной работы на территории муниципального образования город Бузулук Оренбургской области</w:t>
      </w:r>
      <w:r>
        <w:rPr>
          <w:sz w:val="28"/>
          <w:lang w:eastAsia="ru-RU"/>
        </w:rPr>
        <w:t xml:space="preserve"> (далее оргкомитет)</w:t>
      </w:r>
    </w:p>
    <w:p w:rsidR="00FD5906" w:rsidRDefault="00FD5906" w:rsidP="00FD5906">
      <w:pPr>
        <w:suppressAutoHyphens w:val="0"/>
        <w:jc w:val="both"/>
        <w:rPr>
          <w:sz w:val="28"/>
          <w:szCs w:val="28"/>
          <w:lang w:eastAsia="ru-RU"/>
        </w:rPr>
      </w:pPr>
    </w:p>
    <w:p w:rsidR="00FD5906" w:rsidRDefault="00FD5906" w:rsidP="00FD5906">
      <w:pPr>
        <w:suppressAutoHyphens w:val="0"/>
        <w:jc w:val="both"/>
        <w:rPr>
          <w:sz w:val="28"/>
          <w:lang w:eastAsia="ru-RU"/>
        </w:rPr>
      </w:pPr>
      <w:r>
        <w:rPr>
          <w:sz w:val="28"/>
          <w:szCs w:val="28"/>
          <w:lang w:eastAsia="ru-RU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219"/>
        <w:gridCol w:w="5634"/>
      </w:tblGrid>
      <w:tr w:rsidR="00FD5906" w:rsidTr="00FD5906">
        <w:tc>
          <w:tcPr>
            <w:tcW w:w="4219" w:type="dxa"/>
            <w:hideMark/>
          </w:tcPr>
          <w:p w:rsidR="00FD5906" w:rsidRDefault="00FD5906" w:rsidP="00EB2856">
            <w:pPr>
              <w:suppressAutoHyphens w:val="0"/>
              <w:jc w:val="both"/>
              <w:rPr>
                <w:sz w:val="28"/>
                <w:szCs w:val="28"/>
                <w:lang w:eastAsia="ru-RU"/>
              </w:rPr>
            </w:pPr>
            <w:proofErr w:type="spellStart"/>
            <w:r>
              <w:rPr>
                <w:sz w:val="28"/>
                <w:szCs w:val="28"/>
              </w:rPr>
              <w:t>С</w:t>
            </w:r>
            <w:r w:rsidR="00EB2856">
              <w:rPr>
                <w:sz w:val="28"/>
                <w:szCs w:val="28"/>
              </w:rPr>
              <w:t>еврюков</w:t>
            </w:r>
            <w:proofErr w:type="spellEnd"/>
            <w:r w:rsidR="00EB2856">
              <w:rPr>
                <w:sz w:val="28"/>
                <w:szCs w:val="28"/>
              </w:rPr>
              <w:t xml:space="preserve"> Н.А.</w:t>
            </w:r>
          </w:p>
        </w:tc>
        <w:tc>
          <w:tcPr>
            <w:tcW w:w="5634" w:type="dxa"/>
            <w:hideMark/>
          </w:tcPr>
          <w:p w:rsidR="00FD5906" w:rsidRDefault="00FD5906" w:rsidP="00367504">
            <w:pPr>
              <w:tabs>
                <w:tab w:val="left" w:pos="0"/>
              </w:tabs>
              <w:suppressAutoHyphens w:val="0"/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lang w:eastAsia="ru-RU"/>
              </w:rPr>
              <w:t xml:space="preserve">- председатель оргкомитета,  </w:t>
            </w:r>
            <w:r w:rsidR="00367504">
              <w:rPr>
                <w:sz w:val="28"/>
              </w:rPr>
              <w:t>заместитель главы администрации города по социальной политике</w:t>
            </w:r>
            <w:r w:rsidR="00367504">
              <w:rPr>
                <w:sz w:val="28"/>
                <w:szCs w:val="32"/>
              </w:rPr>
              <w:t xml:space="preserve">                          </w:t>
            </w:r>
          </w:p>
        </w:tc>
      </w:tr>
    </w:tbl>
    <w:p w:rsidR="00FD5906" w:rsidRDefault="00FD5906" w:rsidP="00FD5906">
      <w:pPr>
        <w:suppressAutoHyphens w:val="0"/>
        <w:jc w:val="both"/>
        <w:rPr>
          <w:sz w:val="28"/>
          <w:lang w:eastAsia="ru-RU"/>
        </w:rPr>
      </w:pPr>
    </w:p>
    <w:p w:rsidR="00FD5906" w:rsidRDefault="00FD5906" w:rsidP="00FD5906">
      <w:pPr>
        <w:suppressAutoHyphens w:val="0"/>
        <w:jc w:val="center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Члены оргкомитета:</w:t>
      </w:r>
    </w:p>
    <w:p w:rsidR="00FD5906" w:rsidRDefault="00FD5906" w:rsidP="00FD5906">
      <w:pPr>
        <w:suppressAutoHyphens w:val="0"/>
        <w:jc w:val="center"/>
        <w:rPr>
          <w:sz w:val="28"/>
          <w:szCs w:val="28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219"/>
        <w:gridCol w:w="5634"/>
      </w:tblGrid>
      <w:tr w:rsidR="00FD5906" w:rsidTr="00FD5906">
        <w:tc>
          <w:tcPr>
            <w:tcW w:w="4219" w:type="dxa"/>
          </w:tcPr>
          <w:p w:rsidR="00FD5906" w:rsidRDefault="00FD5906">
            <w:pPr>
              <w:suppressAutoHyphens w:val="0"/>
              <w:jc w:val="both"/>
              <w:rPr>
                <w:sz w:val="28"/>
                <w:szCs w:val="28"/>
                <w:lang w:eastAsia="ru-RU"/>
              </w:rPr>
            </w:pPr>
          </w:p>
        </w:tc>
        <w:tc>
          <w:tcPr>
            <w:tcW w:w="5634" w:type="dxa"/>
          </w:tcPr>
          <w:p w:rsidR="00FD5906" w:rsidRDefault="00FD5906">
            <w:pPr>
              <w:suppressAutoHyphens w:val="0"/>
              <w:jc w:val="both"/>
              <w:rPr>
                <w:sz w:val="28"/>
                <w:szCs w:val="28"/>
                <w:lang w:eastAsia="ru-RU"/>
              </w:rPr>
            </w:pPr>
          </w:p>
        </w:tc>
      </w:tr>
      <w:tr w:rsidR="00FD5906" w:rsidTr="00FD5906">
        <w:tc>
          <w:tcPr>
            <w:tcW w:w="4219" w:type="dxa"/>
          </w:tcPr>
          <w:p w:rsidR="00FD5906" w:rsidRDefault="00832258">
            <w:pPr>
              <w:suppressAutoHyphens w:val="0"/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Майорова Н.А.</w:t>
            </w:r>
          </w:p>
          <w:p w:rsidR="00FD5906" w:rsidRDefault="00FD5906">
            <w:pPr>
              <w:suppressAutoHyphens w:val="0"/>
              <w:jc w:val="both"/>
              <w:rPr>
                <w:sz w:val="28"/>
                <w:szCs w:val="28"/>
                <w:lang w:eastAsia="ru-RU"/>
              </w:rPr>
            </w:pPr>
          </w:p>
          <w:p w:rsidR="00FD5906" w:rsidRDefault="00FD5906">
            <w:pPr>
              <w:suppressAutoHyphens w:val="0"/>
              <w:jc w:val="both"/>
              <w:rPr>
                <w:sz w:val="28"/>
                <w:szCs w:val="28"/>
                <w:lang w:eastAsia="ru-RU"/>
              </w:rPr>
            </w:pPr>
          </w:p>
          <w:p w:rsidR="00FD5906" w:rsidRDefault="00FD5906">
            <w:pPr>
              <w:suppressAutoHyphens w:val="0"/>
              <w:jc w:val="both"/>
              <w:rPr>
                <w:sz w:val="28"/>
                <w:szCs w:val="28"/>
                <w:lang w:eastAsia="ru-RU"/>
              </w:rPr>
            </w:pPr>
          </w:p>
          <w:p w:rsidR="00FD5906" w:rsidRDefault="00FD5906">
            <w:pPr>
              <w:suppressAutoHyphens w:val="0"/>
              <w:jc w:val="both"/>
              <w:rPr>
                <w:sz w:val="28"/>
                <w:szCs w:val="28"/>
                <w:lang w:eastAsia="ru-RU"/>
              </w:rPr>
            </w:pPr>
          </w:p>
          <w:p w:rsidR="00FD5906" w:rsidRDefault="00FD5906">
            <w:pPr>
              <w:suppressAutoHyphens w:val="0"/>
              <w:jc w:val="both"/>
              <w:rPr>
                <w:sz w:val="28"/>
                <w:szCs w:val="28"/>
                <w:lang w:eastAsia="ru-RU"/>
              </w:rPr>
            </w:pPr>
          </w:p>
          <w:p w:rsidR="00FD5906" w:rsidRDefault="00FD5906">
            <w:pPr>
              <w:suppressAutoHyphens w:val="0"/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Мартюшев С.А.</w:t>
            </w:r>
          </w:p>
        </w:tc>
        <w:tc>
          <w:tcPr>
            <w:tcW w:w="5634" w:type="dxa"/>
          </w:tcPr>
          <w:p w:rsidR="00FD5906" w:rsidRDefault="00FD5906">
            <w:pPr>
              <w:suppressAutoHyphens w:val="0"/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-  начальник Управления по культуре, спорту и молодежной политик</w:t>
            </w:r>
            <w:r w:rsidR="00245BB0">
              <w:rPr>
                <w:sz w:val="28"/>
                <w:szCs w:val="28"/>
                <w:lang w:eastAsia="ru-RU"/>
              </w:rPr>
              <w:t>е администрации города Бузулука</w:t>
            </w:r>
          </w:p>
          <w:p w:rsidR="00FD5906" w:rsidRDefault="00FD5906">
            <w:pPr>
              <w:suppressAutoHyphens w:val="0"/>
              <w:jc w:val="both"/>
              <w:rPr>
                <w:sz w:val="28"/>
                <w:szCs w:val="28"/>
                <w:lang w:eastAsia="ru-RU"/>
              </w:rPr>
            </w:pPr>
          </w:p>
          <w:p w:rsidR="00FD5906" w:rsidRDefault="00FD5906">
            <w:pPr>
              <w:suppressAutoHyphens w:val="0"/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- председатель </w:t>
            </w:r>
            <w:proofErr w:type="spellStart"/>
            <w:r>
              <w:rPr>
                <w:sz w:val="28"/>
                <w:szCs w:val="28"/>
                <w:lang w:eastAsia="ru-RU"/>
              </w:rPr>
              <w:t>Бузулукской</w:t>
            </w:r>
            <w:proofErr w:type="spellEnd"/>
            <w:r>
              <w:rPr>
                <w:sz w:val="28"/>
                <w:szCs w:val="28"/>
                <w:lang w:eastAsia="ru-RU"/>
              </w:rPr>
              <w:t xml:space="preserve"> городской общественной организации пенсионеров – инвалидов, ветеранов войн, труда, вооруженных сил и правоохранительных  органов (по согласованию)</w:t>
            </w:r>
          </w:p>
        </w:tc>
      </w:tr>
      <w:tr w:rsidR="00FD5906" w:rsidTr="00FD5906">
        <w:tc>
          <w:tcPr>
            <w:tcW w:w="4219" w:type="dxa"/>
          </w:tcPr>
          <w:p w:rsidR="00FD5906" w:rsidRDefault="00FD5906">
            <w:pPr>
              <w:suppressAutoHyphens w:val="0"/>
              <w:jc w:val="both"/>
              <w:rPr>
                <w:sz w:val="28"/>
                <w:szCs w:val="28"/>
                <w:lang w:eastAsia="ru-RU"/>
              </w:rPr>
            </w:pPr>
          </w:p>
        </w:tc>
        <w:tc>
          <w:tcPr>
            <w:tcW w:w="5634" w:type="dxa"/>
          </w:tcPr>
          <w:p w:rsidR="00FD5906" w:rsidRDefault="00FD5906">
            <w:pPr>
              <w:suppressAutoHyphens w:val="0"/>
              <w:jc w:val="both"/>
              <w:rPr>
                <w:sz w:val="28"/>
                <w:szCs w:val="28"/>
                <w:lang w:eastAsia="ru-RU"/>
              </w:rPr>
            </w:pPr>
          </w:p>
        </w:tc>
      </w:tr>
      <w:tr w:rsidR="00FD5906" w:rsidTr="00FD5906">
        <w:tc>
          <w:tcPr>
            <w:tcW w:w="4219" w:type="dxa"/>
            <w:hideMark/>
          </w:tcPr>
          <w:p w:rsidR="00FD5906" w:rsidRPr="00E3376E" w:rsidRDefault="00FD5906">
            <w:pPr>
              <w:suppressAutoHyphens w:val="0"/>
              <w:jc w:val="both"/>
              <w:rPr>
                <w:sz w:val="28"/>
                <w:szCs w:val="28"/>
                <w:lang w:eastAsia="ru-RU"/>
              </w:rPr>
            </w:pPr>
            <w:r w:rsidRPr="00E3376E">
              <w:rPr>
                <w:sz w:val="28"/>
              </w:rPr>
              <w:t xml:space="preserve">Корчагин Б.Б.                                     </w:t>
            </w:r>
          </w:p>
        </w:tc>
        <w:tc>
          <w:tcPr>
            <w:tcW w:w="5634" w:type="dxa"/>
            <w:hideMark/>
          </w:tcPr>
          <w:p w:rsidR="00FD5906" w:rsidRPr="00E3376E" w:rsidRDefault="00FD5906">
            <w:pPr>
              <w:suppressAutoHyphens w:val="0"/>
              <w:jc w:val="both"/>
              <w:rPr>
                <w:sz w:val="28"/>
                <w:szCs w:val="28"/>
                <w:lang w:eastAsia="ru-RU"/>
              </w:rPr>
            </w:pPr>
            <w:r w:rsidRPr="00E3376E">
              <w:rPr>
                <w:sz w:val="28"/>
                <w:szCs w:val="28"/>
                <w:lang w:eastAsia="ru-RU"/>
              </w:rPr>
              <w:t>-  начальник штаба местного отделения                                                                                                                                     Всероссийского детско-юношеского                                                                                                                                          военно-патриотического общественного движения «ЮНАРМИЯ» муниципального</w:t>
            </w:r>
          </w:p>
          <w:p w:rsidR="00FD5906" w:rsidRPr="00E3376E" w:rsidRDefault="00FD5906">
            <w:pPr>
              <w:suppressAutoHyphens w:val="0"/>
              <w:jc w:val="both"/>
              <w:rPr>
                <w:sz w:val="28"/>
                <w:szCs w:val="28"/>
                <w:lang w:eastAsia="ru-RU"/>
              </w:rPr>
            </w:pPr>
            <w:r w:rsidRPr="00E3376E">
              <w:rPr>
                <w:sz w:val="28"/>
                <w:szCs w:val="28"/>
                <w:lang w:eastAsia="ru-RU"/>
              </w:rPr>
              <w:t xml:space="preserve">образования город Бузулук </w:t>
            </w:r>
            <w:proofErr w:type="gramStart"/>
            <w:r w:rsidRPr="00E3376E">
              <w:rPr>
                <w:sz w:val="28"/>
                <w:szCs w:val="28"/>
                <w:lang w:eastAsia="ru-RU"/>
              </w:rPr>
              <w:t>Оренбургской</w:t>
            </w:r>
            <w:proofErr w:type="gramEnd"/>
          </w:p>
          <w:p w:rsidR="00FD5906" w:rsidRPr="00E3376E" w:rsidRDefault="00FD5906">
            <w:pPr>
              <w:suppressAutoHyphens w:val="0"/>
              <w:jc w:val="both"/>
              <w:rPr>
                <w:sz w:val="28"/>
                <w:szCs w:val="28"/>
                <w:lang w:eastAsia="ru-RU"/>
              </w:rPr>
            </w:pPr>
            <w:r w:rsidRPr="00E3376E">
              <w:rPr>
                <w:sz w:val="28"/>
                <w:szCs w:val="28"/>
                <w:lang w:eastAsia="ru-RU"/>
              </w:rPr>
              <w:t>области (по согласованию)</w:t>
            </w:r>
          </w:p>
        </w:tc>
      </w:tr>
      <w:tr w:rsidR="00FD5906" w:rsidTr="00FD5906">
        <w:tc>
          <w:tcPr>
            <w:tcW w:w="4219" w:type="dxa"/>
          </w:tcPr>
          <w:p w:rsidR="00FD5906" w:rsidRDefault="00FD5906">
            <w:pPr>
              <w:suppressAutoHyphens w:val="0"/>
              <w:jc w:val="both"/>
              <w:rPr>
                <w:sz w:val="28"/>
                <w:szCs w:val="28"/>
                <w:lang w:eastAsia="ru-RU"/>
              </w:rPr>
            </w:pPr>
          </w:p>
        </w:tc>
        <w:tc>
          <w:tcPr>
            <w:tcW w:w="5634" w:type="dxa"/>
          </w:tcPr>
          <w:p w:rsidR="00FD5906" w:rsidRDefault="00FD5906">
            <w:pPr>
              <w:suppressAutoHyphens w:val="0"/>
              <w:jc w:val="both"/>
              <w:rPr>
                <w:sz w:val="28"/>
                <w:szCs w:val="28"/>
                <w:lang w:eastAsia="ru-RU"/>
              </w:rPr>
            </w:pPr>
          </w:p>
        </w:tc>
      </w:tr>
      <w:tr w:rsidR="00FD5906" w:rsidTr="00FD5906">
        <w:tc>
          <w:tcPr>
            <w:tcW w:w="4219" w:type="dxa"/>
          </w:tcPr>
          <w:p w:rsidR="00FD5906" w:rsidRDefault="00FD5906">
            <w:pPr>
              <w:suppressAutoHyphens w:val="0"/>
              <w:jc w:val="both"/>
              <w:rPr>
                <w:sz w:val="28"/>
              </w:rPr>
            </w:pPr>
            <w:proofErr w:type="spellStart"/>
            <w:r>
              <w:rPr>
                <w:sz w:val="28"/>
              </w:rPr>
              <w:t>Сёмкин</w:t>
            </w:r>
            <w:proofErr w:type="spellEnd"/>
            <w:r>
              <w:rPr>
                <w:sz w:val="28"/>
              </w:rPr>
              <w:t xml:space="preserve"> В.Н.</w:t>
            </w:r>
          </w:p>
          <w:p w:rsidR="00FD5906" w:rsidRDefault="00FD5906">
            <w:pPr>
              <w:suppressAutoHyphens w:val="0"/>
              <w:jc w:val="both"/>
              <w:rPr>
                <w:sz w:val="28"/>
              </w:rPr>
            </w:pPr>
          </w:p>
          <w:p w:rsidR="00FD5906" w:rsidRDefault="00FD5906">
            <w:pPr>
              <w:suppressAutoHyphens w:val="0"/>
              <w:jc w:val="both"/>
              <w:rPr>
                <w:sz w:val="28"/>
              </w:rPr>
            </w:pPr>
          </w:p>
          <w:p w:rsidR="00FD5906" w:rsidRDefault="00FD5906">
            <w:pPr>
              <w:suppressAutoHyphens w:val="0"/>
              <w:jc w:val="both"/>
              <w:rPr>
                <w:sz w:val="28"/>
                <w:szCs w:val="28"/>
                <w:lang w:eastAsia="ru-RU"/>
              </w:rPr>
            </w:pPr>
          </w:p>
        </w:tc>
        <w:tc>
          <w:tcPr>
            <w:tcW w:w="5634" w:type="dxa"/>
            <w:hideMark/>
          </w:tcPr>
          <w:p w:rsidR="00FD5906" w:rsidRDefault="00FD5906">
            <w:pPr>
              <w:suppressAutoHyphens w:val="0"/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</w:rPr>
              <w:t xml:space="preserve">-  военный комиссар (города Бузулук и </w:t>
            </w:r>
            <w:proofErr w:type="spellStart"/>
            <w:r>
              <w:rPr>
                <w:sz w:val="28"/>
              </w:rPr>
              <w:t>Бузулукского</w:t>
            </w:r>
            <w:proofErr w:type="spellEnd"/>
            <w:r>
              <w:rPr>
                <w:sz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района </w:t>
            </w:r>
            <w:r>
              <w:rPr>
                <w:sz w:val="28"/>
              </w:rPr>
              <w:t xml:space="preserve">Оренбургской области) </w:t>
            </w:r>
            <w:r>
              <w:rPr>
                <w:sz w:val="28"/>
                <w:szCs w:val="28"/>
              </w:rPr>
              <w:t>(по согласованию)</w:t>
            </w:r>
          </w:p>
        </w:tc>
      </w:tr>
      <w:tr w:rsidR="00FD5906" w:rsidTr="00FD5906">
        <w:tc>
          <w:tcPr>
            <w:tcW w:w="4219" w:type="dxa"/>
          </w:tcPr>
          <w:p w:rsidR="00FD5906" w:rsidRPr="00E3376E" w:rsidRDefault="00005220">
            <w:pPr>
              <w:suppressAutoHyphens w:val="0"/>
              <w:jc w:val="both"/>
              <w:rPr>
                <w:sz w:val="28"/>
                <w:szCs w:val="28"/>
                <w:lang w:eastAsia="ru-RU"/>
              </w:rPr>
            </w:pPr>
            <w:r w:rsidRPr="00E3376E">
              <w:rPr>
                <w:sz w:val="28"/>
                <w:szCs w:val="28"/>
                <w:lang w:eastAsia="ru-RU"/>
              </w:rPr>
              <w:t>Харитонова А.А</w:t>
            </w:r>
            <w:r w:rsidR="00FD5906" w:rsidRPr="00E3376E">
              <w:rPr>
                <w:sz w:val="28"/>
                <w:szCs w:val="28"/>
                <w:lang w:eastAsia="ru-RU"/>
              </w:rPr>
              <w:t>.</w:t>
            </w:r>
          </w:p>
          <w:p w:rsidR="00FD5906" w:rsidRPr="00E3376E" w:rsidRDefault="00FD5906">
            <w:pPr>
              <w:suppressAutoHyphens w:val="0"/>
              <w:jc w:val="both"/>
              <w:rPr>
                <w:sz w:val="28"/>
                <w:szCs w:val="28"/>
                <w:lang w:eastAsia="ru-RU"/>
              </w:rPr>
            </w:pPr>
          </w:p>
          <w:p w:rsidR="00FD5906" w:rsidRPr="00E3376E" w:rsidRDefault="00FD5906">
            <w:pPr>
              <w:suppressAutoHyphens w:val="0"/>
              <w:jc w:val="both"/>
              <w:rPr>
                <w:sz w:val="28"/>
                <w:szCs w:val="28"/>
                <w:lang w:eastAsia="ru-RU"/>
              </w:rPr>
            </w:pPr>
          </w:p>
          <w:p w:rsidR="00FD5906" w:rsidRPr="00E3376E" w:rsidRDefault="00FD5906">
            <w:pPr>
              <w:suppressAutoHyphens w:val="0"/>
              <w:jc w:val="both"/>
              <w:rPr>
                <w:sz w:val="28"/>
                <w:szCs w:val="28"/>
                <w:lang w:eastAsia="ru-RU"/>
              </w:rPr>
            </w:pPr>
          </w:p>
          <w:p w:rsidR="00FD5906" w:rsidRPr="00E3376E" w:rsidRDefault="00FD5906">
            <w:pPr>
              <w:suppressAutoHyphens w:val="0"/>
              <w:jc w:val="both"/>
              <w:rPr>
                <w:sz w:val="28"/>
                <w:szCs w:val="28"/>
                <w:lang w:eastAsia="ru-RU"/>
              </w:rPr>
            </w:pPr>
          </w:p>
          <w:p w:rsidR="00FD5906" w:rsidRPr="00E3376E" w:rsidRDefault="00FD5906">
            <w:pPr>
              <w:suppressAutoHyphens w:val="0"/>
              <w:jc w:val="both"/>
              <w:rPr>
                <w:sz w:val="28"/>
                <w:szCs w:val="28"/>
                <w:lang w:eastAsia="ru-RU"/>
              </w:rPr>
            </w:pPr>
            <w:proofErr w:type="spellStart"/>
            <w:r w:rsidRPr="00E3376E">
              <w:rPr>
                <w:sz w:val="28"/>
                <w:szCs w:val="28"/>
                <w:lang w:eastAsia="ru-RU"/>
              </w:rPr>
              <w:t>Чигарёва</w:t>
            </w:r>
            <w:proofErr w:type="spellEnd"/>
            <w:r w:rsidRPr="00E3376E">
              <w:rPr>
                <w:sz w:val="28"/>
                <w:szCs w:val="28"/>
                <w:lang w:eastAsia="ru-RU"/>
              </w:rPr>
              <w:t xml:space="preserve"> Т.Д.</w:t>
            </w:r>
          </w:p>
        </w:tc>
        <w:tc>
          <w:tcPr>
            <w:tcW w:w="5634" w:type="dxa"/>
          </w:tcPr>
          <w:p w:rsidR="00FD5906" w:rsidRPr="00E3376E" w:rsidRDefault="00FD5906">
            <w:pPr>
              <w:suppressAutoHyphens w:val="0"/>
              <w:jc w:val="both"/>
              <w:rPr>
                <w:sz w:val="28"/>
                <w:szCs w:val="28"/>
                <w:lang w:eastAsia="ru-RU"/>
              </w:rPr>
            </w:pPr>
            <w:r w:rsidRPr="00E3376E">
              <w:rPr>
                <w:sz w:val="28"/>
                <w:szCs w:val="28"/>
                <w:lang w:eastAsia="ru-RU"/>
              </w:rPr>
              <w:t xml:space="preserve">- </w:t>
            </w:r>
            <w:r w:rsidR="00005220" w:rsidRPr="00E3376E">
              <w:rPr>
                <w:sz w:val="28"/>
                <w:szCs w:val="28"/>
                <w:lang w:eastAsia="ru-RU"/>
              </w:rPr>
              <w:t>главный специалист</w:t>
            </w:r>
            <w:r w:rsidRPr="00E3376E">
              <w:rPr>
                <w:sz w:val="28"/>
                <w:szCs w:val="28"/>
                <w:lang w:eastAsia="ru-RU"/>
              </w:rPr>
              <w:t xml:space="preserve"> Управления по информационной политике</w:t>
            </w:r>
            <w:r w:rsidR="00245BB0">
              <w:rPr>
                <w:sz w:val="28"/>
                <w:szCs w:val="28"/>
                <w:lang w:eastAsia="ru-RU"/>
              </w:rPr>
              <w:t xml:space="preserve"> администрации  города Бузулука</w:t>
            </w:r>
          </w:p>
          <w:p w:rsidR="00FD5906" w:rsidRPr="00E3376E" w:rsidRDefault="00FD5906">
            <w:pPr>
              <w:suppressAutoHyphens w:val="0"/>
              <w:jc w:val="both"/>
              <w:rPr>
                <w:sz w:val="28"/>
                <w:szCs w:val="28"/>
                <w:lang w:eastAsia="ru-RU"/>
              </w:rPr>
            </w:pPr>
          </w:p>
          <w:p w:rsidR="00FD5906" w:rsidRPr="00E3376E" w:rsidRDefault="00FD5906">
            <w:pPr>
              <w:suppressAutoHyphens w:val="0"/>
              <w:jc w:val="both"/>
              <w:rPr>
                <w:sz w:val="28"/>
                <w:szCs w:val="28"/>
                <w:lang w:eastAsia="ru-RU"/>
              </w:rPr>
            </w:pPr>
          </w:p>
          <w:p w:rsidR="00FD5906" w:rsidRDefault="00FD5906" w:rsidP="00245BB0">
            <w:pPr>
              <w:suppressAutoHyphens w:val="0"/>
              <w:jc w:val="both"/>
              <w:rPr>
                <w:sz w:val="28"/>
                <w:szCs w:val="28"/>
                <w:lang w:eastAsia="ru-RU"/>
              </w:rPr>
            </w:pPr>
            <w:r w:rsidRPr="00E3376E">
              <w:rPr>
                <w:sz w:val="28"/>
                <w:szCs w:val="28"/>
                <w:lang w:eastAsia="ru-RU"/>
              </w:rPr>
              <w:t xml:space="preserve">- начальник </w:t>
            </w:r>
            <w:proofErr w:type="gramStart"/>
            <w:r w:rsidRPr="00E3376E">
              <w:rPr>
                <w:sz w:val="28"/>
                <w:szCs w:val="28"/>
                <w:lang w:eastAsia="ru-RU"/>
              </w:rPr>
              <w:t>Управления образования администрации города Бузулука</w:t>
            </w:r>
            <w:proofErr w:type="gramEnd"/>
            <w:r w:rsidRPr="00E3376E">
              <w:rPr>
                <w:sz w:val="28"/>
                <w:szCs w:val="28"/>
                <w:lang w:eastAsia="ru-RU"/>
              </w:rPr>
              <w:t xml:space="preserve"> </w:t>
            </w:r>
          </w:p>
        </w:tc>
      </w:tr>
    </w:tbl>
    <w:p w:rsidR="00FA5F76" w:rsidRPr="00B31629" w:rsidRDefault="00FA5F76" w:rsidP="00B8483A">
      <w:pPr>
        <w:rPr>
          <w:sz w:val="28"/>
          <w:szCs w:val="32"/>
        </w:rPr>
        <w:sectPr w:rsidR="00FA5F76" w:rsidRPr="00B31629" w:rsidSect="00F96594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/>
          <w:pgMar w:top="996" w:right="851" w:bottom="758" w:left="1418" w:header="720" w:footer="720" w:gutter="0"/>
          <w:cols w:space="720"/>
          <w:docGrid w:linePitch="600" w:charSpace="32768"/>
        </w:sectPr>
      </w:pPr>
    </w:p>
    <w:p w:rsidR="00B8483A" w:rsidRPr="00B31629" w:rsidRDefault="00B8483A" w:rsidP="00B8483A">
      <w:pPr>
        <w:suppressAutoHyphens w:val="0"/>
        <w:ind w:left="10632"/>
        <w:rPr>
          <w:sz w:val="28"/>
          <w:szCs w:val="28"/>
          <w:lang w:eastAsia="ru-RU"/>
        </w:rPr>
      </w:pPr>
      <w:r w:rsidRPr="00B31629">
        <w:rPr>
          <w:sz w:val="28"/>
          <w:szCs w:val="28"/>
          <w:lang w:eastAsia="ru-RU"/>
        </w:rPr>
        <w:lastRenderedPageBreak/>
        <w:t xml:space="preserve">Приложение № 2 к постановлению </w:t>
      </w:r>
    </w:p>
    <w:p w:rsidR="00B8483A" w:rsidRPr="00B31629" w:rsidRDefault="00B8483A" w:rsidP="00B8483A">
      <w:pPr>
        <w:suppressAutoHyphens w:val="0"/>
        <w:ind w:left="10632"/>
        <w:rPr>
          <w:sz w:val="28"/>
          <w:szCs w:val="28"/>
          <w:lang w:eastAsia="ru-RU"/>
        </w:rPr>
      </w:pPr>
      <w:r w:rsidRPr="00B31629">
        <w:rPr>
          <w:sz w:val="28"/>
          <w:szCs w:val="28"/>
          <w:lang w:eastAsia="ru-RU"/>
        </w:rPr>
        <w:t>администрации города Бузулука</w:t>
      </w:r>
    </w:p>
    <w:p w:rsidR="00B8483A" w:rsidRPr="00B31629" w:rsidRDefault="00F845D8" w:rsidP="00B8483A">
      <w:pPr>
        <w:suppressAutoHyphens w:val="0"/>
        <w:ind w:left="10632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от 20.01.2022 № 39-п</w:t>
      </w:r>
      <w:bookmarkStart w:id="0" w:name="_GoBack"/>
      <w:bookmarkEnd w:id="0"/>
    </w:p>
    <w:p w:rsidR="002039AF" w:rsidRPr="00B31629" w:rsidRDefault="002039AF" w:rsidP="002039AF">
      <w:pPr>
        <w:jc w:val="center"/>
        <w:rPr>
          <w:sz w:val="28"/>
          <w:szCs w:val="28"/>
        </w:rPr>
      </w:pPr>
      <w:r w:rsidRPr="00B31629">
        <w:rPr>
          <w:sz w:val="28"/>
          <w:szCs w:val="28"/>
        </w:rPr>
        <w:t xml:space="preserve">       ПЛАН</w:t>
      </w:r>
    </w:p>
    <w:p w:rsidR="009B36F9" w:rsidRDefault="003D58E6" w:rsidP="002039AF">
      <w:pPr>
        <w:ind w:firstLine="708"/>
        <w:jc w:val="center"/>
        <w:rPr>
          <w:sz w:val="28"/>
        </w:rPr>
      </w:pPr>
      <w:r>
        <w:rPr>
          <w:sz w:val="28"/>
          <w:szCs w:val="28"/>
        </w:rPr>
        <w:t xml:space="preserve">мероприятий </w:t>
      </w:r>
      <w:r w:rsidR="002039AF" w:rsidRPr="00B31629">
        <w:rPr>
          <w:sz w:val="28"/>
          <w:szCs w:val="28"/>
        </w:rPr>
        <w:t>оборонно – массовой и спортивной работы</w:t>
      </w:r>
      <w:r w:rsidR="00A262D6">
        <w:rPr>
          <w:sz w:val="28"/>
          <w:szCs w:val="28"/>
        </w:rPr>
        <w:t xml:space="preserve"> </w:t>
      </w:r>
      <w:r w:rsidR="002039AF" w:rsidRPr="00B31629">
        <w:rPr>
          <w:sz w:val="28"/>
        </w:rPr>
        <w:t xml:space="preserve">на территории </w:t>
      </w:r>
    </w:p>
    <w:p w:rsidR="002039AF" w:rsidRPr="00B31629" w:rsidRDefault="002039AF" w:rsidP="002039AF">
      <w:pPr>
        <w:ind w:firstLine="708"/>
        <w:jc w:val="center"/>
        <w:rPr>
          <w:sz w:val="28"/>
          <w:szCs w:val="28"/>
        </w:rPr>
      </w:pPr>
      <w:r w:rsidRPr="00B31629">
        <w:rPr>
          <w:sz w:val="28"/>
        </w:rPr>
        <w:t>муниципального образования город Бузулук Оренбургской области</w:t>
      </w:r>
    </w:p>
    <w:p w:rsidR="002039AF" w:rsidRDefault="00E76D99" w:rsidP="002039AF">
      <w:pPr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>(27 января</w:t>
      </w:r>
      <w:r w:rsidR="0093223E">
        <w:rPr>
          <w:sz w:val="28"/>
          <w:szCs w:val="28"/>
        </w:rPr>
        <w:t>– 27</w:t>
      </w:r>
      <w:r w:rsidR="002039AF" w:rsidRPr="00B31629">
        <w:rPr>
          <w:sz w:val="28"/>
          <w:szCs w:val="28"/>
        </w:rPr>
        <w:t xml:space="preserve"> февраля 20</w:t>
      </w:r>
      <w:r w:rsidR="00DB3DC2">
        <w:rPr>
          <w:sz w:val="28"/>
          <w:szCs w:val="28"/>
        </w:rPr>
        <w:t>22</w:t>
      </w:r>
      <w:r w:rsidR="002039AF" w:rsidRPr="00B31629">
        <w:rPr>
          <w:sz w:val="28"/>
          <w:szCs w:val="28"/>
        </w:rPr>
        <w:t xml:space="preserve"> г.)</w:t>
      </w:r>
    </w:p>
    <w:p w:rsidR="00877D63" w:rsidRPr="00B31629" w:rsidRDefault="00877D63" w:rsidP="002039AF">
      <w:pPr>
        <w:ind w:firstLine="708"/>
        <w:jc w:val="center"/>
        <w:rPr>
          <w:sz w:val="28"/>
          <w:szCs w:val="28"/>
        </w:rPr>
      </w:pPr>
    </w:p>
    <w:tbl>
      <w:tblPr>
        <w:tblW w:w="15167" w:type="dxa"/>
        <w:tblInd w:w="392" w:type="dxa"/>
        <w:tblLayout w:type="fixed"/>
        <w:tblLook w:val="0000" w:firstRow="0" w:lastRow="0" w:firstColumn="0" w:lastColumn="0" w:noHBand="0" w:noVBand="0"/>
      </w:tblPr>
      <w:tblGrid>
        <w:gridCol w:w="816"/>
        <w:gridCol w:w="11"/>
        <w:gridCol w:w="5646"/>
        <w:gridCol w:w="11"/>
        <w:gridCol w:w="4645"/>
        <w:gridCol w:w="11"/>
        <w:gridCol w:w="4027"/>
      </w:tblGrid>
      <w:tr w:rsidR="002039AF" w:rsidRPr="00B31629" w:rsidTr="0075624F">
        <w:tc>
          <w:tcPr>
            <w:tcW w:w="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39AF" w:rsidRPr="00B31629" w:rsidRDefault="002039AF" w:rsidP="00AF0A21">
            <w:pPr>
              <w:jc w:val="center"/>
              <w:rPr>
                <w:sz w:val="28"/>
                <w:szCs w:val="28"/>
              </w:rPr>
            </w:pPr>
            <w:r w:rsidRPr="00B31629">
              <w:rPr>
                <w:sz w:val="28"/>
                <w:szCs w:val="28"/>
              </w:rPr>
              <w:t xml:space="preserve">№  </w:t>
            </w:r>
            <w:proofErr w:type="gramStart"/>
            <w:r w:rsidRPr="00B31629">
              <w:rPr>
                <w:sz w:val="28"/>
                <w:szCs w:val="28"/>
              </w:rPr>
              <w:t>п</w:t>
            </w:r>
            <w:proofErr w:type="gramEnd"/>
            <w:r w:rsidRPr="00B31629">
              <w:rPr>
                <w:sz w:val="28"/>
                <w:szCs w:val="28"/>
              </w:rPr>
              <w:t>/ п</w:t>
            </w:r>
          </w:p>
        </w:tc>
        <w:tc>
          <w:tcPr>
            <w:tcW w:w="5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39AF" w:rsidRPr="00B31629" w:rsidRDefault="002039AF" w:rsidP="00AF0A21">
            <w:pPr>
              <w:jc w:val="center"/>
              <w:rPr>
                <w:sz w:val="28"/>
                <w:szCs w:val="28"/>
              </w:rPr>
            </w:pPr>
            <w:r w:rsidRPr="00B31629">
              <w:rPr>
                <w:sz w:val="28"/>
                <w:szCs w:val="28"/>
              </w:rPr>
              <w:t>Мероприятия</w:t>
            </w:r>
          </w:p>
        </w:tc>
        <w:tc>
          <w:tcPr>
            <w:tcW w:w="46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39AF" w:rsidRPr="00B31629" w:rsidRDefault="002039AF" w:rsidP="00AF0A21">
            <w:pPr>
              <w:jc w:val="center"/>
              <w:rPr>
                <w:sz w:val="28"/>
                <w:szCs w:val="28"/>
              </w:rPr>
            </w:pPr>
            <w:r w:rsidRPr="00B31629">
              <w:rPr>
                <w:sz w:val="28"/>
                <w:szCs w:val="28"/>
              </w:rPr>
              <w:t>Сроки</w:t>
            </w:r>
          </w:p>
        </w:tc>
        <w:tc>
          <w:tcPr>
            <w:tcW w:w="4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39AF" w:rsidRPr="00B31629" w:rsidRDefault="002039AF" w:rsidP="00AF0A21">
            <w:pPr>
              <w:jc w:val="center"/>
            </w:pPr>
            <w:r w:rsidRPr="00B31629">
              <w:rPr>
                <w:sz w:val="28"/>
                <w:szCs w:val="28"/>
              </w:rPr>
              <w:t>Ответственные</w:t>
            </w:r>
          </w:p>
        </w:tc>
      </w:tr>
      <w:tr w:rsidR="002039AF" w:rsidRPr="00B31629" w:rsidTr="0075624F">
        <w:trPr>
          <w:trHeight w:val="454"/>
        </w:trPr>
        <w:tc>
          <w:tcPr>
            <w:tcW w:w="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39AF" w:rsidRPr="00B31629" w:rsidRDefault="002039AF" w:rsidP="00AF0A21">
            <w:pPr>
              <w:jc w:val="center"/>
              <w:rPr>
                <w:sz w:val="28"/>
                <w:szCs w:val="28"/>
              </w:rPr>
            </w:pPr>
            <w:r w:rsidRPr="00B31629">
              <w:rPr>
                <w:sz w:val="28"/>
                <w:szCs w:val="28"/>
              </w:rPr>
              <w:t>1.</w:t>
            </w:r>
          </w:p>
        </w:tc>
        <w:tc>
          <w:tcPr>
            <w:tcW w:w="5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39AF" w:rsidRPr="00B31629" w:rsidRDefault="002039AF" w:rsidP="009B36F9">
            <w:pPr>
              <w:jc w:val="both"/>
              <w:rPr>
                <w:sz w:val="28"/>
                <w:szCs w:val="28"/>
              </w:rPr>
            </w:pPr>
            <w:r w:rsidRPr="00B31629">
              <w:rPr>
                <w:sz w:val="28"/>
                <w:szCs w:val="28"/>
              </w:rPr>
              <w:t xml:space="preserve">Открытие </w:t>
            </w:r>
            <w:r w:rsidR="00A262D6">
              <w:rPr>
                <w:sz w:val="28"/>
                <w:szCs w:val="28"/>
              </w:rPr>
              <w:t>г</w:t>
            </w:r>
            <w:r w:rsidR="00A262D6" w:rsidRPr="00A262D6">
              <w:rPr>
                <w:sz w:val="28"/>
                <w:szCs w:val="28"/>
              </w:rPr>
              <w:t>ородски</w:t>
            </w:r>
            <w:r w:rsidR="00A262D6">
              <w:rPr>
                <w:sz w:val="28"/>
                <w:szCs w:val="28"/>
              </w:rPr>
              <w:t>х</w:t>
            </w:r>
            <w:r w:rsidR="00A262D6" w:rsidRPr="00A262D6">
              <w:rPr>
                <w:sz w:val="28"/>
                <w:szCs w:val="28"/>
              </w:rPr>
              <w:t xml:space="preserve"> военно-спортивны</w:t>
            </w:r>
            <w:r w:rsidR="00A262D6">
              <w:rPr>
                <w:sz w:val="28"/>
                <w:szCs w:val="28"/>
              </w:rPr>
              <w:t>х</w:t>
            </w:r>
            <w:r w:rsidR="00A262D6" w:rsidRPr="00A262D6">
              <w:rPr>
                <w:sz w:val="28"/>
                <w:szCs w:val="28"/>
              </w:rPr>
              <w:t xml:space="preserve"> состязани</w:t>
            </w:r>
            <w:r w:rsidR="00A262D6">
              <w:rPr>
                <w:sz w:val="28"/>
                <w:szCs w:val="28"/>
              </w:rPr>
              <w:t>й</w:t>
            </w:r>
            <w:r w:rsidR="00A262D6" w:rsidRPr="00A262D6">
              <w:rPr>
                <w:sz w:val="28"/>
                <w:szCs w:val="28"/>
              </w:rPr>
              <w:t xml:space="preserve"> «А ну-ка, парни!» </w:t>
            </w:r>
          </w:p>
        </w:tc>
        <w:tc>
          <w:tcPr>
            <w:tcW w:w="46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39AF" w:rsidRPr="00A262D6" w:rsidRDefault="0093223E" w:rsidP="00AF0A2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  <w:r w:rsidR="002039AF" w:rsidRPr="00B31629">
              <w:rPr>
                <w:sz w:val="28"/>
                <w:szCs w:val="28"/>
              </w:rPr>
              <w:t>.</w:t>
            </w:r>
            <w:r w:rsidR="002039AF" w:rsidRPr="00A262D6">
              <w:rPr>
                <w:sz w:val="28"/>
                <w:szCs w:val="28"/>
              </w:rPr>
              <w:t>01</w:t>
            </w:r>
            <w:r w:rsidR="00E204BA">
              <w:rPr>
                <w:sz w:val="28"/>
                <w:szCs w:val="28"/>
              </w:rPr>
              <w:t>.2022</w:t>
            </w:r>
            <w:r w:rsidR="002039AF" w:rsidRPr="00B31629">
              <w:rPr>
                <w:sz w:val="28"/>
                <w:szCs w:val="28"/>
              </w:rPr>
              <w:t xml:space="preserve"> </w:t>
            </w:r>
          </w:p>
          <w:p w:rsidR="002039AF" w:rsidRPr="00A262D6" w:rsidRDefault="002039AF" w:rsidP="00AF0A2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39AF" w:rsidRPr="00B31629" w:rsidRDefault="002039AF" w:rsidP="0075624F">
            <w:pPr>
              <w:jc w:val="center"/>
            </w:pPr>
            <w:r w:rsidRPr="00B31629">
              <w:rPr>
                <w:sz w:val="28"/>
                <w:szCs w:val="28"/>
              </w:rPr>
              <w:t xml:space="preserve">УКС и МП, военный комиссариат (города Бузулук и </w:t>
            </w:r>
            <w:proofErr w:type="spellStart"/>
            <w:r w:rsidRPr="00B31629">
              <w:rPr>
                <w:sz w:val="28"/>
                <w:szCs w:val="28"/>
              </w:rPr>
              <w:t>Бузулукского</w:t>
            </w:r>
            <w:proofErr w:type="spellEnd"/>
            <w:r w:rsidRPr="00B31629">
              <w:rPr>
                <w:sz w:val="28"/>
                <w:szCs w:val="28"/>
              </w:rPr>
              <w:t xml:space="preserve"> района Оренбургской области) </w:t>
            </w:r>
            <w:proofErr w:type="gramStart"/>
            <w:r w:rsidRPr="00B31629">
              <w:rPr>
                <w:sz w:val="28"/>
                <w:szCs w:val="28"/>
              </w:rPr>
              <w:t xml:space="preserve">( </w:t>
            </w:r>
            <w:proofErr w:type="gramEnd"/>
            <w:r w:rsidRPr="00B31629">
              <w:rPr>
                <w:sz w:val="28"/>
                <w:szCs w:val="28"/>
              </w:rPr>
              <w:t>по согласованию)</w:t>
            </w:r>
          </w:p>
        </w:tc>
      </w:tr>
      <w:tr w:rsidR="002039AF" w:rsidRPr="00B31629" w:rsidTr="0075624F">
        <w:tc>
          <w:tcPr>
            <w:tcW w:w="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39AF" w:rsidRPr="00B31629" w:rsidRDefault="002039AF" w:rsidP="00AF0A21">
            <w:pPr>
              <w:jc w:val="center"/>
              <w:rPr>
                <w:sz w:val="28"/>
                <w:szCs w:val="28"/>
              </w:rPr>
            </w:pPr>
            <w:r w:rsidRPr="00B31629">
              <w:rPr>
                <w:sz w:val="28"/>
                <w:szCs w:val="28"/>
              </w:rPr>
              <w:t>2.</w:t>
            </w:r>
          </w:p>
        </w:tc>
        <w:tc>
          <w:tcPr>
            <w:tcW w:w="5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39AF" w:rsidRPr="00B31629" w:rsidRDefault="002039AF" w:rsidP="00AF0A21">
            <w:pPr>
              <w:jc w:val="both"/>
              <w:rPr>
                <w:sz w:val="28"/>
                <w:szCs w:val="28"/>
              </w:rPr>
            </w:pPr>
            <w:r w:rsidRPr="00B31629">
              <w:rPr>
                <w:sz w:val="28"/>
                <w:szCs w:val="28"/>
              </w:rPr>
              <w:t>Проведение мероприятий военно-патриотической направленности с юношами в период первоначальной постановки на воинский учет</w:t>
            </w:r>
          </w:p>
        </w:tc>
        <w:tc>
          <w:tcPr>
            <w:tcW w:w="46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39AF" w:rsidRPr="00B31629" w:rsidRDefault="0093223E" w:rsidP="00245BB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  <w:r w:rsidR="002039AF" w:rsidRPr="00B31629">
              <w:rPr>
                <w:sz w:val="28"/>
                <w:szCs w:val="28"/>
              </w:rPr>
              <w:t>.01.20</w:t>
            </w:r>
            <w:r>
              <w:rPr>
                <w:sz w:val="28"/>
                <w:szCs w:val="28"/>
              </w:rPr>
              <w:t>2</w:t>
            </w:r>
            <w:r w:rsidR="00E204BA">
              <w:rPr>
                <w:sz w:val="28"/>
                <w:szCs w:val="28"/>
              </w:rPr>
              <w:t>2</w:t>
            </w:r>
            <w:r w:rsidR="00245BB0">
              <w:rPr>
                <w:sz w:val="28"/>
                <w:szCs w:val="28"/>
              </w:rPr>
              <w:t xml:space="preserve"> </w:t>
            </w:r>
            <w:r w:rsidR="00891D4A">
              <w:rPr>
                <w:sz w:val="28"/>
                <w:szCs w:val="28"/>
              </w:rPr>
              <w:t>–</w:t>
            </w:r>
            <w:r w:rsidR="002039AF" w:rsidRPr="00B3162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27</w:t>
            </w:r>
            <w:r w:rsidR="002039AF" w:rsidRPr="00B31629">
              <w:rPr>
                <w:sz w:val="28"/>
                <w:szCs w:val="28"/>
              </w:rPr>
              <w:t>.02.20</w:t>
            </w:r>
            <w:r w:rsidR="00E204BA">
              <w:rPr>
                <w:sz w:val="28"/>
                <w:szCs w:val="28"/>
              </w:rPr>
              <w:t>22</w:t>
            </w:r>
            <w:r w:rsidR="002039AF" w:rsidRPr="00B31629">
              <w:rPr>
                <w:sz w:val="28"/>
                <w:szCs w:val="28"/>
              </w:rPr>
              <w:t xml:space="preserve"> </w:t>
            </w:r>
          </w:p>
        </w:tc>
        <w:tc>
          <w:tcPr>
            <w:tcW w:w="4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39AF" w:rsidRPr="00B31629" w:rsidRDefault="002039AF" w:rsidP="0075624F">
            <w:pPr>
              <w:jc w:val="center"/>
            </w:pPr>
            <w:r w:rsidRPr="00B31629">
              <w:rPr>
                <w:sz w:val="28"/>
                <w:szCs w:val="28"/>
              </w:rPr>
              <w:t xml:space="preserve">УКС и МП, УО, военный комиссариат (города Бузулук и </w:t>
            </w:r>
            <w:proofErr w:type="spellStart"/>
            <w:r w:rsidRPr="00B31629">
              <w:rPr>
                <w:sz w:val="28"/>
                <w:szCs w:val="28"/>
              </w:rPr>
              <w:t>Бузулукского</w:t>
            </w:r>
            <w:proofErr w:type="spellEnd"/>
            <w:r w:rsidRPr="00B31629">
              <w:rPr>
                <w:sz w:val="28"/>
                <w:szCs w:val="28"/>
              </w:rPr>
              <w:t xml:space="preserve"> района Оренбургской области) (по согласованию), </w:t>
            </w:r>
            <w:proofErr w:type="spellStart"/>
            <w:r w:rsidRPr="00B31629">
              <w:rPr>
                <w:sz w:val="28"/>
                <w:szCs w:val="28"/>
              </w:rPr>
              <w:t>Бузулукская</w:t>
            </w:r>
            <w:proofErr w:type="spellEnd"/>
            <w:r w:rsidRPr="00B31629">
              <w:rPr>
                <w:sz w:val="28"/>
                <w:szCs w:val="28"/>
              </w:rPr>
              <w:t xml:space="preserve"> городская общественная организация пенсионеров – инвалидов, ветеранов войн, труда, вооруженных сил и правоохранительных  органов (по согласованию)</w:t>
            </w:r>
          </w:p>
        </w:tc>
      </w:tr>
      <w:tr w:rsidR="002039AF" w:rsidRPr="00B31629" w:rsidTr="0075624F">
        <w:trPr>
          <w:trHeight w:val="410"/>
        </w:trPr>
        <w:tc>
          <w:tcPr>
            <w:tcW w:w="8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39AF" w:rsidRPr="00B31629" w:rsidRDefault="002039AF" w:rsidP="00AF0A21">
            <w:pPr>
              <w:jc w:val="center"/>
              <w:rPr>
                <w:sz w:val="28"/>
                <w:szCs w:val="28"/>
              </w:rPr>
            </w:pPr>
            <w:r w:rsidRPr="00B31629">
              <w:rPr>
                <w:sz w:val="28"/>
                <w:szCs w:val="28"/>
              </w:rPr>
              <w:t>3.</w:t>
            </w:r>
          </w:p>
        </w:tc>
        <w:tc>
          <w:tcPr>
            <w:tcW w:w="5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39AF" w:rsidRPr="00B31629" w:rsidRDefault="002039AF" w:rsidP="00AF0A21">
            <w:pPr>
              <w:jc w:val="both"/>
              <w:rPr>
                <w:sz w:val="28"/>
                <w:szCs w:val="28"/>
              </w:rPr>
            </w:pPr>
            <w:r w:rsidRPr="00B31629">
              <w:rPr>
                <w:sz w:val="28"/>
                <w:szCs w:val="28"/>
              </w:rPr>
              <w:t>Акция «Долг»</w:t>
            </w:r>
          </w:p>
        </w:tc>
        <w:tc>
          <w:tcPr>
            <w:tcW w:w="46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39AF" w:rsidRPr="00B31629" w:rsidRDefault="0093223E" w:rsidP="00245BB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  <w:r w:rsidR="002039AF" w:rsidRPr="00B31629">
              <w:rPr>
                <w:sz w:val="28"/>
                <w:szCs w:val="28"/>
              </w:rPr>
              <w:t>.01.20</w:t>
            </w:r>
            <w:r>
              <w:rPr>
                <w:sz w:val="28"/>
                <w:szCs w:val="28"/>
              </w:rPr>
              <w:t>2</w:t>
            </w:r>
            <w:r w:rsidR="00E204BA">
              <w:rPr>
                <w:sz w:val="28"/>
                <w:szCs w:val="28"/>
              </w:rPr>
              <w:t>2</w:t>
            </w:r>
            <w:r w:rsidR="00245BB0">
              <w:rPr>
                <w:sz w:val="28"/>
                <w:szCs w:val="28"/>
              </w:rPr>
              <w:t xml:space="preserve"> </w:t>
            </w:r>
            <w:r w:rsidR="00891D4A">
              <w:rPr>
                <w:sz w:val="28"/>
                <w:szCs w:val="28"/>
              </w:rPr>
              <w:t>–</w:t>
            </w:r>
            <w:r w:rsidR="002653E8" w:rsidRPr="00B31629">
              <w:rPr>
                <w:sz w:val="28"/>
                <w:szCs w:val="28"/>
              </w:rPr>
              <w:t xml:space="preserve"> </w:t>
            </w:r>
            <w:r w:rsidR="002039AF" w:rsidRPr="00B31629">
              <w:rPr>
                <w:sz w:val="28"/>
                <w:szCs w:val="28"/>
              </w:rPr>
              <w:t>2</w:t>
            </w:r>
            <w:r w:rsidR="005438E8" w:rsidRPr="00B31629">
              <w:rPr>
                <w:sz w:val="28"/>
                <w:szCs w:val="28"/>
              </w:rPr>
              <w:t>2</w:t>
            </w:r>
            <w:r w:rsidR="002039AF" w:rsidRPr="00B31629">
              <w:rPr>
                <w:sz w:val="28"/>
                <w:szCs w:val="28"/>
              </w:rPr>
              <w:t>.02.20</w:t>
            </w:r>
            <w:r w:rsidR="00E204BA">
              <w:rPr>
                <w:sz w:val="28"/>
                <w:szCs w:val="28"/>
              </w:rPr>
              <w:t>22</w:t>
            </w:r>
            <w:r w:rsidR="002039AF" w:rsidRPr="00B31629">
              <w:rPr>
                <w:sz w:val="28"/>
                <w:szCs w:val="28"/>
              </w:rPr>
              <w:t xml:space="preserve"> </w:t>
            </w:r>
          </w:p>
        </w:tc>
        <w:tc>
          <w:tcPr>
            <w:tcW w:w="4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39AF" w:rsidRPr="00B31629" w:rsidRDefault="002039AF" w:rsidP="0075624F">
            <w:pPr>
              <w:jc w:val="center"/>
            </w:pPr>
            <w:r w:rsidRPr="00B31629">
              <w:rPr>
                <w:sz w:val="28"/>
                <w:szCs w:val="28"/>
              </w:rPr>
              <w:t xml:space="preserve">УКС и МП, УО, военный комиссариат (города Бузулук и </w:t>
            </w:r>
            <w:proofErr w:type="spellStart"/>
            <w:r w:rsidRPr="00B31629">
              <w:rPr>
                <w:sz w:val="28"/>
                <w:szCs w:val="28"/>
              </w:rPr>
              <w:t>Бузулукского</w:t>
            </w:r>
            <w:proofErr w:type="spellEnd"/>
            <w:r w:rsidRPr="00B31629">
              <w:rPr>
                <w:sz w:val="28"/>
                <w:szCs w:val="28"/>
              </w:rPr>
              <w:t xml:space="preserve"> района </w:t>
            </w:r>
            <w:r w:rsidRPr="00B31629">
              <w:rPr>
                <w:sz w:val="28"/>
                <w:szCs w:val="28"/>
              </w:rPr>
              <w:lastRenderedPageBreak/>
              <w:t>Оренбургской области) (по согласованию)</w:t>
            </w:r>
          </w:p>
        </w:tc>
      </w:tr>
      <w:tr w:rsidR="002039AF" w:rsidRPr="00B31629" w:rsidTr="0075624F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39AF" w:rsidRPr="00B31629" w:rsidRDefault="00621FD4" w:rsidP="00AF0A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</w:t>
            </w:r>
            <w:r w:rsidR="002039AF" w:rsidRPr="00B31629">
              <w:rPr>
                <w:sz w:val="28"/>
                <w:szCs w:val="28"/>
              </w:rPr>
              <w:t>.</w:t>
            </w:r>
          </w:p>
        </w:tc>
        <w:tc>
          <w:tcPr>
            <w:tcW w:w="5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39AF" w:rsidRPr="00B31629" w:rsidRDefault="002039AF" w:rsidP="00AF0A21">
            <w:pPr>
              <w:jc w:val="both"/>
              <w:rPr>
                <w:sz w:val="28"/>
                <w:szCs w:val="28"/>
              </w:rPr>
            </w:pPr>
            <w:r w:rsidRPr="00B31629">
              <w:rPr>
                <w:sz w:val="28"/>
                <w:szCs w:val="28"/>
              </w:rPr>
              <w:t>Мероприятия, посвященные Дням воинской славы</w:t>
            </w:r>
          </w:p>
        </w:tc>
        <w:tc>
          <w:tcPr>
            <w:tcW w:w="46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39AF" w:rsidRPr="00B31629" w:rsidRDefault="002039AF" w:rsidP="00AF0A21">
            <w:pPr>
              <w:jc w:val="both"/>
              <w:rPr>
                <w:sz w:val="28"/>
                <w:szCs w:val="28"/>
              </w:rPr>
            </w:pPr>
            <w:r w:rsidRPr="00B31629">
              <w:rPr>
                <w:sz w:val="28"/>
                <w:szCs w:val="28"/>
              </w:rPr>
              <w:t>2</w:t>
            </w:r>
            <w:r w:rsidR="009103FE" w:rsidRPr="00B31629">
              <w:rPr>
                <w:sz w:val="28"/>
                <w:szCs w:val="28"/>
              </w:rPr>
              <w:t>7</w:t>
            </w:r>
            <w:r w:rsidRPr="00B31629">
              <w:rPr>
                <w:sz w:val="28"/>
                <w:szCs w:val="28"/>
              </w:rPr>
              <w:t>.01.20</w:t>
            </w:r>
            <w:r w:rsidR="00E204BA">
              <w:rPr>
                <w:sz w:val="28"/>
                <w:szCs w:val="28"/>
              </w:rPr>
              <w:t>22</w:t>
            </w:r>
            <w:r w:rsidRPr="00B31629">
              <w:rPr>
                <w:sz w:val="28"/>
                <w:szCs w:val="28"/>
              </w:rPr>
              <w:t xml:space="preserve"> </w:t>
            </w:r>
          </w:p>
          <w:p w:rsidR="002039AF" w:rsidRPr="00B31629" w:rsidRDefault="002039AF" w:rsidP="00AF0A21">
            <w:pPr>
              <w:jc w:val="both"/>
              <w:rPr>
                <w:sz w:val="28"/>
                <w:szCs w:val="28"/>
              </w:rPr>
            </w:pPr>
            <w:r w:rsidRPr="00B31629">
              <w:rPr>
                <w:sz w:val="28"/>
                <w:szCs w:val="28"/>
              </w:rPr>
              <w:t>02.02.20</w:t>
            </w:r>
            <w:r w:rsidR="00E204BA">
              <w:rPr>
                <w:sz w:val="28"/>
                <w:szCs w:val="28"/>
              </w:rPr>
              <w:t>22</w:t>
            </w:r>
            <w:r w:rsidRPr="00B31629">
              <w:rPr>
                <w:sz w:val="28"/>
                <w:szCs w:val="28"/>
              </w:rPr>
              <w:t xml:space="preserve"> </w:t>
            </w:r>
          </w:p>
          <w:p w:rsidR="005B0701" w:rsidRDefault="005B0701" w:rsidP="009C1FA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15.02.2022 </w:t>
            </w:r>
          </w:p>
          <w:p w:rsidR="002039AF" w:rsidRPr="00B31629" w:rsidRDefault="009103FE" w:rsidP="00245BB0">
            <w:pPr>
              <w:jc w:val="both"/>
              <w:rPr>
                <w:sz w:val="28"/>
                <w:szCs w:val="28"/>
              </w:rPr>
            </w:pPr>
            <w:r w:rsidRPr="00B31629">
              <w:rPr>
                <w:sz w:val="28"/>
                <w:szCs w:val="28"/>
              </w:rPr>
              <w:t>23.02.20</w:t>
            </w:r>
            <w:r w:rsidR="00E204BA">
              <w:rPr>
                <w:sz w:val="28"/>
                <w:szCs w:val="28"/>
              </w:rPr>
              <w:t>22</w:t>
            </w:r>
            <w:r w:rsidR="002039AF" w:rsidRPr="00B31629">
              <w:rPr>
                <w:sz w:val="28"/>
                <w:szCs w:val="28"/>
              </w:rPr>
              <w:t xml:space="preserve"> </w:t>
            </w:r>
          </w:p>
        </w:tc>
        <w:tc>
          <w:tcPr>
            <w:tcW w:w="40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39AF" w:rsidRPr="00B31629" w:rsidRDefault="005D4875" w:rsidP="0075624F">
            <w:pPr>
              <w:jc w:val="center"/>
            </w:pPr>
            <w:r w:rsidRPr="00B31629">
              <w:rPr>
                <w:sz w:val="28"/>
                <w:szCs w:val="28"/>
              </w:rPr>
              <w:t xml:space="preserve">Руководители общеобразовательных </w:t>
            </w:r>
            <w:r>
              <w:rPr>
                <w:sz w:val="28"/>
                <w:szCs w:val="28"/>
              </w:rPr>
              <w:t xml:space="preserve">и профессиональных </w:t>
            </w:r>
            <w:r w:rsidRPr="00B31629">
              <w:rPr>
                <w:sz w:val="28"/>
                <w:szCs w:val="28"/>
              </w:rPr>
              <w:t>организаций города Бузулука</w:t>
            </w:r>
          </w:p>
        </w:tc>
      </w:tr>
      <w:tr w:rsidR="002039AF" w:rsidRPr="001E6297" w:rsidTr="0075624F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39AF" w:rsidRPr="001E6297" w:rsidRDefault="00621FD4" w:rsidP="00AF0A21">
            <w:pPr>
              <w:jc w:val="center"/>
              <w:rPr>
                <w:sz w:val="28"/>
                <w:szCs w:val="28"/>
              </w:rPr>
            </w:pPr>
            <w:r w:rsidRPr="001E6297">
              <w:rPr>
                <w:sz w:val="28"/>
                <w:szCs w:val="28"/>
              </w:rPr>
              <w:t>5</w:t>
            </w:r>
            <w:r w:rsidR="002039AF" w:rsidRPr="001E6297">
              <w:rPr>
                <w:sz w:val="28"/>
                <w:szCs w:val="28"/>
              </w:rPr>
              <w:t>.</w:t>
            </w:r>
          </w:p>
        </w:tc>
        <w:tc>
          <w:tcPr>
            <w:tcW w:w="5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39AF" w:rsidRPr="001E6297" w:rsidRDefault="002039AF" w:rsidP="005D0C27">
            <w:pPr>
              <w:jc w:val="both"/>
              <w:rPr>
                <w:sz w:val="28"/>
                <w:szCs w:val="28"/>
              </w:rPr>
            </w:pPr>
            <w:r w:rsidRPr="001E6297">
              <w:rPr>
                <w:sz w:val="28"/>
                <w:szCs w:val="28"/>
              </w:rPr>
              <w:t>Уроки мужества, классные часы,</w:t>
            </w:r>
            <w:r w:rsidR="00A73DFA" w:rsidRPr="001E6297">
              <w:rPr>
                <w:sz w:val="28"/>
                <w:szCs w:val="28"/>
              </w:rPr>
              <w:t xml:space="preserve"> встречи с ветеранами боевых действий</w:t>
            </w:r>
          </w:p>
        </w:tc>
        <w:tc>
          <w:tcPr>
            <w:tcW w:w="46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39AF" w:rsidRPr="001E6297" w:rsidRDefault="002F553D" w:rsidP="00245BB0">
            <w:pPr>
              <w:jc w:val="both"/>
              <w:rPr>
                <w:sz w:val="28"/>
                <w:szCs w:val="28"/>
              </w:rPr>
            </w:pPr>
            <w:r w:rsidRPr="001E6297">
              <w:rPr>
                <w:sz w:val="28"/>
                <w:szCs w:val="28"/>
              </w:rPr>
              <w:t>27</w:t>
            </w:r>
            <w:r w:rsidR="002039AF" w:rsidRPr="001E6297">
              <w:rPr>
                <w:sz w:val="28"/>
                <w:szCs w:val="28"/>
              </w:rPr>
              <w:t>.01.</w:t>
            </w:r>
            <w:r w:rsidR="00E204BA" w:rsidRPr="001E6297">
              <w:rPr>
                <w:sz w:val="28"/>
                <w:szCs w:val="28"/>
              </w:rPr>
              <w:t xml:space="preserve">2022 </w:t>
            </w:r>
            <w:r w:rsidR="00245BB0">
              <w:rPr>
                <w:sz w:val="28"/>
                <w:szCs w:val="28"/>
              </w:rPr>
              <w:t xml:space="preserve">– </w:t>
            </w:r>
            <w:r w:rsidR="002039AF" w:rsidRPr="001E6297">
              <w:rPr>
                <w:sz w:val="28"/>
                <w:szCs w:val="28"/>
              </w:rPr>
              <w:t>2</w:t>
            </w:r>
            <w:r w:rsidRPr="001E6297">
              <w:rPr>
                <w:sz w:val="28"/>
                <w:szCs w:val="28"/>
              </w:rPr>
              <w:t>7</w:t>
            </w:r>
            <w:r w:rsidR="002039AF" w:rsidRPr="001E6297">
              <w:rPr>
                <w:sz w:val="28"/>
                <w:szCs w:val="28"/>
              </w:rPr>
              <w:t>.02.</w:t>
            </w:r>
            <w:r w:rsidR="00E204BA" w:rsidRPr="001E6297">
              <w:rPr>
                <w:sz w:val="28"/>
                <w:szCs w:val="28"/>
              </w:rPr>
              <w:t xml:space="preserve">2022 </w:t>
            </w:r>
          </w:p>
        </w:tc>
        <w:tc>
          <w:tcPr>
            <w:tcW w:w="40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39AF" w:rsidRPr="001E6297" w:rsidRDefault="005D4875" w:rsidP="0075624F">
            <w:pPr>
              <w:jc w:val="center"/>
            </w:pPr>
            <w:r w:rsidRPr="001E6297">
              <w:rPr>
                <w:sz w:val="28"/>
                <w:szCs w:val="28"/>
              </w:rPr>
              <w:t>Руководители общеобразовательных и профессиональных организаций города Бузулука</w:t>
            </w:r>
          </w:p>
        </w:tc>
      </w:tr>
      <w:tr w:rsidR="002039AF" w:rsidRPr="00B31629" w:rsidTr="0075624F">
        <w:trPr>
          <w:trHeight w:val="990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39AF" w:rsidRPr="00B31629" w:rsidRDefault="00621FD4" w:rsidP="00AF0A21">
            <w:pPr>
              <w:jc w:val="center"/>
            </w:pPr>
            <w:r>
              <w:rPr>
                <w:sz w:val="28"/>
                <w:szCs w:val="28"/>
              </w:rPr>
              <w:t>6</w:t>
            </w:r>
            <w:r w:rsidR="002039AF" w:rsidRPr="00B31629">
              <w:rPr>
                <w:sz w:val="28"/>
                <w:szCs w:val="28"/>
              </w:rPr>
              <w:t>.</w:t>
            </w:r>
          </w:p>
        </w:tc>
        <w:tc>
          <w:tcPr>
            <w:tcW w:w="5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39AF" w:rsidRPr="00B31629" w:rsidRDefault="002039AF" w:rsidP="007305AE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1629">
              <w:rPr>
                <w:rFonts w:ascii="Times New Roman" w:hAnsi="Times New Roman" w:cs="Times New Roman"/>
                <w:sz w:val="28"/>
                <w:szCs w:val="28"/>
              </w:rPr>
              <w:t xml:space="preserve">Оформление тематических экспозиций, уголков, выставок </w:t>
            </w:r>
            <w:r w:rsidR="00241E12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241E12" w:rsidRPr="00241E1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31629">
              <w:rPr>
                <w:rFonts w:ascii="Times New Roman" w:hAnsi="Times New Roman" w:cs="Times New Roman"/>
                <w:sz w:val="28"/>
                <w:szCs w:val="28"/>
              </w:rPr>
              <w:t>школьных музе</w:t>
            </w:r>
            <w:r w:rsidR="00241E12">
              <w:rPr>
                <w:rFonts w:ascii="Times New Roman" w:hAnsi="Times New Roman" w:cs="Times New Roman"/>
                <w:sz w:val="28"/>
                <w:szCs w:val="28"/>
              </w:rPr>
              <w:t>ях, уголках боевой славы</w:t>
            </w:r>
            <w:r w:rsidR="007305AE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B31629">
              <w:rPr>
                <w:rFonts w:ascii="Times New Roman" w:hAnsi="Times New Roman" w:cs="Times New Roman"/>
                <w:sz w:val="28"/>
                <w:szCs w:val="28"/>
              </w:rPr>
              <w:t>Проведение музейных уроков «Колокола нашей памяти»</w:t>
            </w:r>
          </w:p>
        </w:tc>
        <w:tc>
          <w:tcPr>
            <w:tcW w:w="46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39AF" w:rsidRPr="00B31629" w:rsidRDefault="00615011" w:rsidP="00245BB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  <w:r w:rsidR="002039AF" w:rsidRPr="00B31629">
              <w:rPr>
                <w:sz w:val="28"/>
                <w:szCs w:val="28"/>
              </w:rPr>
              <w:t>.01.</w:t>
            </w:r>
            <w:r w:rsidR="00E204BA" w:rsidRPr="00B31629">
              <w:rPr>
                <w:sz w:val="28"/>
                <w:szCs w:val="28"/>
              </w:rPr>
              <w:t>20</w:t>
            </w:r>
            <w:r w:rsidR="00E204BA">
              <w:rPr>
                <w:sz w:val="28"/>
                <w:szCs w:val="28"/>
              </w:rPr>
              <w:t>22</w:t>
            </w:r>
            <w:r w:rsidR="00245BB0">
              <w:rPr>
                <w:sz w:val="28"/>
                <w:szCs w:val="28"/>
              </w:rPr>
              <w:t xml:space="preserve"> </w:t>
            </w:r>
            <w:r w:rsidR="00891D4A">
              <w:rPr>
                <w:sz w:val="28"/>
                <w:szCs w:val="28"/>
              </w:rPr>
              <w:t>–</w:t>
            </w:r>
            <w:r w:rsidR="000C242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27</w:t>
            </w:r>
            <w:r w:rsidR="002039AF" w:rsidRPr="00B31629">
              <w:rPr>
                <w:sz w:val="28"/>
                <w:szCs w:val="28"/>
              </w:rPr>
              <w:t>.02.</w:t>
            </w:r>
            <w:r w:rsidR="00E204BA" w:rsidRPr="00B31629">
              <w:rPr>
                <w:sz w:val="28"/>
                <w:szCs w:val="28"/>
              </w:rPr>
              <w:t>20</w:t>
            </w:r>
            <w:r w:rsidR="00E204BA">
              <w:rPr>
                <w:sz w:val="28"/>
                <w:szCs w:val="28"/>
              </w:rPr>
              <w:t>22</w:t>
            </w:r>
            <w:r w:rsidR="00E204BA" w:rsidRPr="00B31629">
              <w:rPr>
                <w:sz w:val="28"/>
                <w:szCs w:val="28"/>
              </w:rPr>
              <w:t xml:space="preserve"> </w:t>
            </w:r>
          </w:p>
        </w:tc>
        <w:tc>
          <w:tcPr>
            <w:tcW w:w="40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39AF" w:rsidRPr="00B31629" w:rsidRDefault="002039AF" w:rsidP="00245BB0">
            <w:pPr>
              <w:jc w:val="center"/>
            </w:pPr>
            <w:r w:rsidRPr="00B31629">
              <w:rPr>
                <w:sz w:val="28"/>
                <w:szCs w:val="28"/>
              </w:rPr>
              <w:t xml:space="preserve">Руководители общеобразовательных  организаций  </w:t>
            </w:r>
            <w:r w:rsidR="005A5994" w:rsidRPr="00B31629">
              <w:rPr>
                <w:sz w:val="28"/>
                <w:szCs w:val="28"/>
              </w:rPr>
              <w:t xml:space="preserve">города </w:t>
            </w:r>
            <w:r w:rsidRPr="00B31629">
              <w:rPr>
                <w:sz w:val="28"/>
                <w:szCs w:val="28"/>
              </w:rPr>
              <w:t>Бузулука</w:t>
            </w:r>
          </w:p>
        </w:tc>
      </w:tr>
      <w:tr w:rsidR="002039AF" w:rsidRPr="00B31629" w:rsidTr="0075624F">
        <w:trPr>
          <w:trHeight w:val="990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39AF" w:rsidRPr="00B31629" w:rsidRDefault="00621FD4" w:rsidP="00AF0A21">
            <w:pPr>
              <w:jc w:val="center"/>
            </w:pPr>
            <w:r>
              <w:rPr>
                <w:sz w:val="28"/>
                <w:szCs w:val="28"/>
              </w:rPr>
              <w:t>7</w:t>
            </w:r>
            <w:r w:rsidR="002039AF" w:rsidRPr="00B31629">
              <w:rPr>
                <w:sz w:val="28"/>
                <w:szCs w:val="28"/>
              </w:rPr>
              <w:t>.</w:t>
            </w:r>
          </w:p>
        </w:tc>
        <w:tc>
          <w:tcPr>
            <w:tcW w:w="5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39AF" w:rsidRPr="00B31629" w:rsidRDefault="002039AF" w:rsidP="00AF0A21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1629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уроков «Читаем детям о войне» </w:t>
            </w:r>
          </w:p>
        </w:tc>
        <w:tc>
          <w:tcPr>
            <w:tcW w:w="46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039AF" w:rsidRPr="00B31629" w:rsidRDefault="00615011" w:rsidP="00245BB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27.01.</w:t>
            </w:r>
            <w:r w:rsidR="00E204BA" w:rsidRPr="00B31629">
              <w:rPr>
                <w:sz w:val="28"/>
                <w:szCs w:val="28"/>
              </w:rPr>
              <w:t>20</w:t>
            </w:r>
            <w:r w:rsidR="00E204BA">
              <w:rPr>
                <w:sz w:val="28"/>
                <w:szCs w:val="28"/>
              </w:rPr>
              <w:t>22</w:t>
            </w:r>
            <w:r w:rsidR="00245BB0">
              <w:rPr>
                <w:sz w:val="28"/>
                <w:szCs w:val="28"/>
              </w:rPr>
              <w:t xml:space="preserve"> </w:t>
            </w:r>
            <w:r w:rsidR="00891D4A">
              <w:rPr>
                <w:sz w:val="28"/>
                <w:szCs w:val="28"/>
              </w:rPr>
              <w:t>–</w:t>
            </w:r>
            <w:r w:rsidR="000C2429">
              <w:rPr>
                <w:sz w:val="28"/>
                <w:szCs w:val="28"/>
              </w:rPr>
              <w:t xml:space="preserve"> </w:t>
            </w:r>
            <w:r w:rsidR="002039AF" w:rsidRPr="00B31629">
              <w:rPr>
                <w:sz w:val="28"/>
                <w:szCs w:val="28"/>
              </w:rPr>
              <w:t>2</w:t>
            </w:r>
            <w:r w:rsidR="004E15BC">
              <w:rPr>
                <w:sz w:val="28"/>
                <w:szCs w:val="28"/>
              </w:rPr>
              <w:t>7</w:t>
            </w:r>
            <w:r w:rsidR="002039AF" w:rsidRPr="00B31629">
              <w:rPr>
                <w:sz w:val="28"/>
                <w:szCs w:val="28"/>
              </w:rPr>
              <w:t>.02.</w:t>
            </w:r>
            <w:r w:rsidR="00E204BA" w:rsidRPr="00B31629">
              <w:rPr>
                <w:sz w:val="28"/>
                <w:szCs w:val="28"/>
              </w:rPr>
              <w:t>20</w:t>
            </w:r>
            <w:r w:rsidR="00E204BA">
              <w:rPr>
                <w:sz w:val="28"/>
                <w:szCs w:val="28"/>
              </w:rPr>
              <w:t>22</w:t>
            </w:r>
            <w:r w:rsidR="00E204BA" w:rsidRPr="00B31629">
              <w:rPr>
                <w:sz w:val="28"/>
                <w:szCs w:val="28"/>
              </w:rPr>
              <w:t xml:space="preserve"> </w:t>
            </w:r>
          </w:p>
        </w:tc>
        <w:tc>
          <w:tcPr>
            <w:tcW w:w="40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39AF" w:rsidRPr="00B31629" w:rsidRDefault="002039AF" w:rsidP="00245BB0">
            <w:pPr>
              <w:jc w:val="center"/>
            </w:pPr>
            <w:r w:rsidRPr="00B31629">
              <w:rPr>
                <w:sz w:val="28"/>
                <w:szCs w:val="28"/>
              </w:rPr>
              <w:t xml:space="preserve">Руководители общеобразовательных  организаций  </w:t>
            </w:r>
            <w:r w:rsidR="005A5994" w:rsidRPr="00B31629">
              <w:rPr>
                <w:sz w:val="28"/>
                <w:szCs w:val="28"/>
              </w:rPr>
              <w:t xml:space="preserve">города </w:t>
            </w:r>
            <w:r w:rsidRPr="00B31629">
              <w:rPr>
                <w:sz w:val="28"/>
                <w:szCs w:val="28"/>
              </w:rPr>
              <w:t>Бузулука</w:t>
            </w:r>
          </w:p>
        </w:tc>
      </w:tr>
      <w:tr w:rsidR="00FB61AC" w:rsidRPr="001E6297" w:rsidTr="0075624F">
        <w:trPr>
          <w:trHeight w:val="990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61AC" w:rsidRPr="001E6297" w:rsidRDefault="00621FD4" w:rsidP="00AF0A21">
            <w:pPr>
              <w:jc w:val="center"/>
              <w:rPr>
                <w:sz w:val="28"/>
                <w:szCs w:val="28"/>
              </w:rPr>
            </w:pPr>
            <w:r w:rsidRPr="001E6297">
              <w:rPr>
                <w:sz w:val="28"/>
                <w:szCs w:val="28"/>
              </w:rPr>
              <w:t>8</w:t>
            </w:r>
            <w:r w:rsidR="00FB61AC" w:rsidRPr="001E6297">
              <w:rPr>
                <w:sz w:val="28"/>
                <w:szCs w:val="28"/>
              </w:rPr>
              <w:t>.</w:t>
            </w:r>
          </w:p>
        </w:tc>
        <w:tc>
          <w:tcPr>
            <w:tcW w:w="5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61AC" w:rsidRPr="001E6297" w:rsidRDefault="00FB61AC" w:rsidP="00AF0A21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E6297">
              <w:rPr>
                <w:rFonts w:ascii="Times New Roman" w:hAnsi="Times New Roman" w:cs="Times New Roman"/>
                <w:sz w:val="28"/>
                <w:szCs w:val="28"/>
              </w:rPr>
              <w:t>Внеклассные мероприятия «Герой нашего времени – Александр Прохоренко»</w:t>
            </w:r>
          </w:p>
        </w:tc>
        <w:tc>
          <w:tcPr>
            <w:tcW w:w="46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B61AC" w:rsidRPr="001E6297" w:rsidRDefault="00615011" w:rsidP="00245BB0">
            <w:pPr>
              <w:jc w:val="both"/>
              <w:rPr>
                <w:sz w:val="28"/>
                <w:szCs w:val="28"/>
              </w:rPr>
            </w:pPr>
            <w:r w:rsidRPr="001E6297">
              <w:rPr>
                <w:sz w:val="28"/>
                <w:szCs w:val="28"/>
              </w:rPr>
              <w:t>27.01.</w:t>
            </w:r>
            <w:r w:rsidR="00E204BA" w:rsidRPr="001E6297">
              <w:rPr>
                <w:sz w:val="28"/>
                <w:szCs w:val="28"/>
              </w:rPr>
              <w:t>2022</w:t>
            </w:r>
            <w:r w:rsidR="00245BB0">
              <w:rPr>
                <w:sz w:val="28"/>
                <w:szCs w:val="28"/>
              </w:rPr>
              <w:t xml:space="preserve"> </w:t>
            </w:r>
            <w:r w:rsidR="00891D4A" w:rsidRPr="001E6297">
              <w:rPr>
                <w:sz w:val="28"/>
                <w:szCs w:val="28"/>
              </w:rPr>
              <w:t>–</w:t>
            </w:r>
            <w:r w:rsidR="000C2429" w:rsidRPr="001E6297">
              <w:rPr>
                <w:sz w:val="28"/>
                <w:szCs w:val="28"/>
              </w:rPr>
              <w:t xml:space="preserve"> </w:t>
            </w:r>
            <w:r w:rsidRPr="001E6297">
              <w:rPr>
                <w:sz w:val="28"/>
                <w:szCs w:val="28"/>
              </w:rPr>
              <w:t>27</w:t>
            </w:r>
            <w:r w:rsidR="00FB61AC" w:rsidRPr="001E6297">
              <w:rPr>
                <w:sz w:val="28"/>
                <w:szCs w:val="28"/>
              </w:rPr>
              <w:t>.02.</w:t>
            </w:r>
            <w:r w:rsidR="00E204BA" w:rsidRPr="001E6297">
              <w:rPr>
                <w:sz w:val="28"/>
                <w:szCs w:val="28"/>
              </w:rPr>
              <w:t xml:space="preserve">2022 </w:t>
            </w:r>
          </w:p>
        </w:tc>
        <w:tc>
          <w:tcPr>
            <w:tcW w:w="40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61AC" w:rsidRPr="001E6297" w:rsidRDefault="005D4875" w:rsidP="0075624F">
            <w:pPr>
              <w:jc w:val="center"/>
              <w:rPr>
                <w:sz w:val="28"/>
                <w:szCs w:val="28"/>
              </w:rPr>
            </w:pPr>
            <w:r w:rsidRPr="001E6297">
              <w:rPr>
                <w:sz w:val="28"/>
                <w:szCs w:val="28"/>
              </w:rPr>
              <w:t>Руководители общеобразовательных и профессиональных организаций города Бузулука</w:t>
            </w:r>
          </w:p>
        </w:tc>
      </w:tr>
      <w:tr w:rsidR="005B0701" w:rsidRPr="001E6297" w:rsidTr="0075624F">
        <w:trPr>
          <w:trHeight w:val="990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0701" w:rsidRPr="001E6297" w:rsidRDefault="00676979" w:rsidP="00AF0A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</w:t>
            </w:r>
          </w:p>
        </w:tc>
        <w:tc>
          <w:tcPr>
            <w:tcW w:w="5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0701" w:rsidRPr="005B0701" w:rsidRDefault="005B0701" w:rsidP="00AF0A21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  <w:r w:rsidRPr="005B070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городской марш-бросок юнармейцев МОАУ «СОШ №12» «Лыжной тропой мы к Победе идем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!»</w:t>
            </w:r>
            <w:proofErr w:type="gramEnd"/>
          </w:p>
        </w:tc>
        <w:tc>
          <w:tcPr>
            <w:tcW w:w="46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0701" w:rsidRPr="001E6297" w:rsidRDefault="00245BB0" w:rsidP="00245BB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27.01.</w:t>
            </w:r>
            <w:r w:rsidR="003329F1" w:rsidRPr="001E6297">
              <w:rPr>
                <w:sz w:val="28"/>
                <w:szCs w:val="28"/>
              </w:rPr>
              <w:t>2022</w:t>
            </w:r>
            <w:r>
              <w:rPr>
                <w:sz w:val="28"/>
                <w:szCs w:val="28"/>
              </w:rPr>
              <w:t xml:space="preserve"> – 27.02.</w:t>
            </w:r>
            <w:r w:rsidR="003329F1" w:rsidRPr="001E6297">
              <w:rPr>
                <w:sz w:val="28"/>
                <w:szCs w:val="28"/>
              </w:rPr>
              <w:t xml:space="preserve">2022 </w:t>
            </w:r>
          </w:p>
        </w:tc>
        <w:tc>
          <w:tcPr>
            <w:tcW w:w="40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0701" w:rsidRPr="001E6297" w:rsidRDefault="005B0701" w:rsidP="0075624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Руководитель МОАУ «СОШ №12»</w:t>
            </w:r>
          </w:p>
        </w:tc>
      </w:tr>
      <w:tr w:rsidR="005B0701" w:rsidRPr="001E6297" w:rsidTr="0075624F">
        <w:trPr>
          <w:trHeight w:val="990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0701" w:rsidRPr="001E6297" w:rsidRDefault="00676979" w:rsidP="00AF0A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</w:t>
            </w:r>
          </w:p>
        </w:tc>
        <w:tc>
          <w:tcPr>
            <w:tcW w:w="5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0701" w:rsidRPr="005B0701" w:rsidRDefault="005B0701" w:rsidP="00AF0A21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Военно-спортивные соревнования </w:t>
            </w:r>
            <w:r w:rsidR="003329F1">
              <w:rPr>
                <w:rFonts w:ascii="Times New Roman" w:hAnsi="Times New Roman" w:cs="Times New Roman"/>
                <w:sz w:val="28"/>
                <w:szCs w:val="28"/>
              </w:rPr>
              <w:t>«Лыжной тропой мы к Победе идем!» среди юнармейских отрядов общеобразовательных организаций города Бузулука</w:t>
            </w:r>
          </w:p>
        </w:tc>
        <w:tc>
          <w:tcPr>
            <w:tcW w:w="46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B0701" w:rsidRPr="001E6297" w:rsidRDefault="00245BB0" w:rsidP="00245BB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27.01.2022 – 27.02.</w:t>
            </w:r>
            <w:r w:rsidR="003329F1" w:rsidRPr="001E6297">
              <w:rPr>
                <w:sz w:val="28"/>
                <w:szCs w:val="28"/>
              </w:rPr>
              <w:t xml:space="preserve">2022 </w:t>
            </w:r>
          </w:p>
        </w:tc>
        <w:tc>
          <w:tcPr>
            <w:tcW w:w="40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0701" w:rsidRDefault="003329F1" w:rsidP="003329F1">
            <w:pPr>
              <w:jc w:val="center"/>
              <w:rPr>
                <w:sz w:val="28"/>
                <w:szCs w:val="28"/>
              </w:rPr>
            </w:pPr>
            <w:r w:rsidRPr="001E6297">
              <w:rPr>
                <w:sz w:val="28"/>
                <w:szCs w:val="28"/>
              </w:rPr>
              <w:t>Руководители общеобразовательных организаций города Бузулука</w:t>
            </w:r>
          </w:p>
        </w:tc>
      </w:tr>
      <w:tr w:rsidR="00107D74" w:rsidRPr="001E6297" w:rsidTr="0075624F">
        <w:trPr>
          <w:trHeight w:val="990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7D74" w:rsidRPr="001E6297" w:rsidRDefault="00676979" w:rsidP="00AF0A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11.</w:t>
            </w:r>
          </w:p>
        </w:tc>
        <w:tc>
          <w:tcPr>
            <w:tcW w:w="5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7D74" w:rsidRDefault="00107D74" w:rsidP="00AF0A21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Культурная суббота, посвященная землякам-героям ВОВ и героям России, в рамках областного онлайн-месячника «Реализация стратегии развития воспитания в образовательных организациях области»</w:t>
            </w:r>
          </w:p>
        </w:tc>
        <w:tc>
          <w:tcPr>
            <w:tcW w:w="46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07D74" w:rsidRPr="001E6297" w:rsidRDefault="00A15982" w:rsidP="00245BB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19.02.2022 </w:t>
            </w:r>
          </w:p>
        </w:tc>
        <w:tc>
          <w:tcPr>
            <w:tcW w:w="40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07D74" w:rsidRPr="001E6297" w:rsidRDefault="00A15982" w:rsidP="003329F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УО, ОО</w:t>
            </w:r>
          </w:p>
        </w:tc>
      </w:tr>
      <w:tr w:rsidR="00A15982" w:rsidRPr="001E6297" w:rsidTr="0075624F">
        <w:trPr>
          <w:trHeight w:val="990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5982" w:rsidRPr="001E6297" w:rsidRDefault="007D3F1E" w:rsidP="00AF0A2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</w:t>
            </w:r>
          </w:p>
        </w:tc>
        <w:tc>
          <w:tcPr>
            <w:tcW w:w="5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5982" w:rsidRDefault="00A15982" w:rsidP="00AF0A21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Неделя памяти жертв Холокоста. Участие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обучающихся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тематической онлайн-викторине по теме «Холокост-политика геноцида»</w:t>
            </w:r>
          </w:p>
        </w:tc>
        <w:tc>
          <w:tcPr>
            <w:tcW w:w="46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5982" w:rsidRDefault="00A15982" w:rsidP="00245BB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17.01.2022</w:t>
            </w:r>
            <w:r w:rsidR="00245BB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– 31.01.2022 </w:t>
            </w:r>
          </w:p>
        </w:tc>
        <w:tc>
          <w:tcPr>
            <w:tcW w:w="40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5982" w:rsidRDefault="00A15982" w:rsidP="003329F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УО, ОО</w:t>
            </w:r>
          </w:p>
        </w:tc>
      </w:tr>
      <w:tr w:rsidR="00BF66AF" w:rsidRPr="00B31629" w:rsidTr="0075624F">
        <w:trPr>
          <w:trHeight w:val="990"/>
        </w:trPr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66AF" w:rsidRPr="00B31629" w:rsidRDefault="00BF66AF" w:rsidP="007D3F1E">
            <w:pPr>
              <w:jc w:val="center"/>
            </w:pPr>
            <w:r w:rsidRPr="00B31629">
              <w:rPr>
                <w:sz w:val="28"/>
                <w:szCs w:val="28"/>
              </w:rPr>
              <w:t>1</w:t>
            </w:r>
            <w:r w:rsidR="007D3F1E">
              <w:rPr>
                <w:sz w:val="28"/>
                <w:szCs w:val="28"/>
              </w:rPr>
              <w:t>3</w:t>
            </w:r>
            <w:r w:rsidRPr="00B31629">
              <w:rPr>
                <w:sz w:val="28"/>
                <w:szCs w:val="28"/>
              </w:rPr>
              <w:t>.</w:t>
            </w:r>
          </w:p>
        </w:tc>
        <w:tc>
          <w:tcPr>
            <w:tcW w:w="5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66AF" w:rsidRPr="00241E12" w:rsidRDefault="00BF66AF" w:rsidP="00241E12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41E12">
              <w:rPr>
                <w:rFonts w:ascii="Times New Roman" w:hAnsi="Times New Roman" w:cs="Times New Roman"/>
                <w:sz w:val="28"/>
                <w:szCs w:val="28"/>
              </w:rPr>
              <w:t>Кубок города по пулевой стрельбе</w:t>
            </w:r>
          </w:p>
        </w:tc>
        <w:tc>
          <w:tcPr>
            <w:tcW w:w="46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15731" w:rsidRPr="00312DF6" w:rsidRDefault="007D3F1E" w:rsidP="00A40F0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21.02.2022</w:t>
            </w:r>
            <w:r w:rsidR="00245BB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– </w:t>
            </w:r>
            <w:r w:rsidR="00715731" w:rsidRPr="00312DF6">
              <w:rPr>
                <w:sz w:val="28"/>
                <w:szCs w:val="28"/>
              </w:rPr>
              <w:t xml:space="preserve">23.02.2022 </w:t>
            </w:r>
          </w:p>
          <w:p w:rsidR="00BF66AF" w:rsidRPr="00312DF6" w:rsidRDefault="00BF66AF" w:rsidP="00A40F0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0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66AF" w:rsidRPr="00305D1A" w:rsidRDefault="00BF66AF" w:rsidP="006F63E7">
            <w:pPr>
              <w:jc w:val="center"/>
            </w:pPr>
            <w:r w:rsidRPr="00B31629">
              <w:rPr>
                <w:sz w:val="28"/>
                <w:szCs w:val="28"/>
              </w:rPr>
              <w:t>УКС и МП</w:t>
            </w:r>
          </w:p>
        </w:tc>
      </w:tr>
      <w:tr w:rsidR="00BF66AF" w:rsidRPr="00B31629" w:rsidTr="0075624F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66AF" w:rsidRPr="00B31629" w:rsidRDefault="00BF66AF" w:rsidP="007D3F1E">
            <w:pPr>
              <w:jc w:val="center"/>
              <w:rPr>
                <w:sz w:val="28"/>
                <w:szCs w:val="28"/>
              </w:rPr>
            </w:pPr>
            <w:r w:rsidRPr="00B31629">
              <w:rPr>
                <w:sz w:val="28"/>
                <w:szCs w:val="28"/>
              </w:rPr>
              <w:t>1</w:t>
            </w:r>
            <w:r w:rsidR="007D3F1E">
              <w:rPr>
                <w:sz w:val="28"/>
                <w:szCs w:val="28"/>
              </w:rPr>
              <w:t>4</w:t>
            </w:r>
            <w:r w:rsidRPr="00B31629">
              <w:rPr>
                <w:sz w:val="28"/>
                <w:szCs w:val="28"/>
              </w:rPr>
              <w:t>.</w:t>
            </w:r>
          </w:p>
        </w:tc>
        <w:tc>
          <w:tcPr>
            <w:tcW w:w="5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66AF" w:rsidRPr="00241E12" w:rsidRDefault="00BF66AF" w:rsidP="00305D1A">
            <w:pPr>
              <w:jc w:val="both"/>
              <w:rPr>
                <w:sz w:val="28"/>
                <w:szCs w:val="28"/>
              </w:rPr>
            </w:pPr>
            <w:r w:rsidRPr="00241E12">
              <w:rPr>
                <w:sz w:val="28"/>
                <w:szCs w:val="28"/>
              </w:rPr>
              <w:t>Всероссийская лыжная гонка «Лыжня России-202</w:t>
            </w:r>
            <w:r w:rsidR="00305D1A">
              <w:rPr>
                <w:sz w:val="28"/>
                <w:szCs w:val="28"/>
              </w:rPr>
              <w:t>2</w:t>
            </w:r>
            <w:r w:rsidRPr="00241E12">
              <w:rPr>
                <w:sz w:val="28"/>
                <w:szCs w:val="28"/>
              </w:rPr>
              <w:t>»</w:t>
            </w:r>
          </w:p>
        </w:tc>
        <w:tc>
          <w:tcPr>
            <w:tcW w:w="46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66AF" w:rsidRPr="00241E12" w:rsidRDefault="00305D1A" w:rsidP="00245BB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7D3F1E">
              <w:rPr>
                <w:sz w:val="28"/>
                <w:szCs w:val="28"/>
              </w:rPr>
              <w:t>2</w:t>
            </w:r>
            <w:r w:rsidR="00BF66AF" w:rsidRPr="00241E12">
              <w:rPr>
                <w:sz w:val="28"/>
                <w:szCs w:val="28"/>
              </w:rPr>
              <w:t>.02.</w:t>
            </w:r>
            <w:r w:rsidR="00E204BA" w:rsidRPr="00B31629">
              <w:rPr>
                <w:sz w:val="28"/>
                <w:szCs w:val="28"/>
              </w:rPr>
              <w:t>20</w:t>
            </w:r>
            <w:r w:rsidR="00E204BA">
              <w:rPr>
                <w:sz w:val="28"/>
                <w:szCs w:val="28"/>
              </w:rPr>
              <w:t>22</w:t>
            </w:r>
            <w:r w:rsidR="00E204BA" w:rsidRPr="00B31629">
              <w:rPr>
                <w:sz w:val="28"/>
                <w:szCs w:val="28"/>
              </w:rPr>
              <w:t xml:space="preserve"> </w:t>
            </w:r>
          </w:p>
        </w:tc>
        <w:tc>
          <w:tcPr>
            <w:tcW w:w="40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66AF" w:rsidRPr="00B31629" w:rsidRDefault="00BF66AF" w:rsidP="0075624F">
            <w:pPr>
              <w:jc w:val="center"/>
            </w:pPr>
            <w:r w:rsidRPr="00B31629">
              <w:rPr>
                <w:sz w:val="28"/>
                <w:szCs w:val="28"/>
              </w:rPr>
              <w:t>УКС и МП</w:t>
            </w:r>
          </w:p>
        </w:tc>
      </w:tr>
      <w:tr w:rsidR="004574B9" w:rsidRPr="00B31629" w:rsidTr="005B0701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74B9" w:rsidRPr="00B31629" w:rsidRDefault="004574B9" w:rsidP="007D3F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7D3F1E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5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74B9" w:rsidRDefault="004574B9" w:rsidP="005B0701">
            <w:pPr>
              <w:jc w:val="both"/>
              <w:rPr>
                <w:sz w:val="28"/>
                <w:szCs w:val="28"/>
              </w:rPr>
            </w:pPr>
            <w:r w:rsidRPr="00D52AE1">
              <w:rPr>
                <w:sz w:val="28"/>
                <w:szCs w:val="28"/>
              </w:rPr>
              <w:t>Праздничные мероприятия, посвящённые  Дню памяти  о россиянах, исполнявших служебный долг за   пределами Отечества</w:t>
            </w:r>
            <w:r>
              <w:rPr>
                <w:sz w:val="28"/>
                <w:szCs w:val="28"/>
              </w:rPr>
              <w:t>:</w:t>
            </w:r>
          </w:p>
          <w:p w:rsidR="004574B9" w:rsidRDefault="004574B9" w:rsidP="005B070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митинг;</w:t>
            </w:r>
          </w:p>
          <w:p w:rsidR="004574B9" w:rsidRPr="00D52AE1" w:rsidRDefault="004574B9" w:rsidP="005B070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праздничная концертная программа.</w:t>
            </w:r>
          </w:p>
        </w:tc>
        <w:tc>
          <w:tcPr>
            <w:tcW w:w="46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74B9" w:rsidRPr="00B31629" w:rsidRDefault="004574B9" w:rsidP="005B070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15.02.</w:t>
            </w:r>
            <w:r w:rsidRPr="00B31629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22</w:t>
            </w:r>
            <w:r w:rsidRPr="00B31629">
              <w:rPr>
                <w:sz w:val="28"/>
                <w:szCs w:val="28"/>
              </w:rPr>
              <w:t xml:space="preserve"> </w:t>
            </w:r>
          </w:p>
          <w:p w:rsidR="004574B9" w:rsidRPr="00B31629" w:rsidRDefault="004574B9" w:rsidP="005B0701">
            <w:pPr>
              <w:jc w:val="both"/>
              <w:rPr>
                <w:sz w:val="28"/>
                <w:szCs w:val="28"/>
              </w:rPr>
            </w:pPr>
            <w:r w:rsidRPr="00B31629">
              <w:rPr>
                <w:sz w:val="28"/>
                <w:szCs w:val="28"/>
              </w:rPr>
              <w:t xml:space="preserve">            </w:t>
            </w:r>
          </w:p>
          <w:p w:rsidR="004574B9" w:rsidRPr="00B31629" w:rsidRDefault="004574B9" w:rsidP="005B070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0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74B9" w:rsidRDefault="004574B9" w:rsidP="005B0701">
            <w:pPr>
              <w:rPr>
                <w:sz w:val="28"/>
                <w:szCs w:val="28"/>
              </w:rPr>
            </w:pPr>
            <w:r w:rsidRPr="00B31629">
              <w:rPr>
                <w:sz w:val="28"/>
                <w:szCs w:val="28"/>
              </w:rPr>
              <w:t xml:space="preserve">УКС и  МП,  МБУК  </w:t>
            </w:r>
            <w:r>
              <w:rPr>
                <w:sz w:val="28"/>
                <w:szCs w:val="28"/>
              </w:rPr>
              <w:t xml:space="preserve">г. Бузулука </w:t>
            </w:r>
            <w:r w:rsidRPr="00B31629">
              <w:rPr>
                <w:sz w:val="28"/>
                <w:szCs w:val="28"/>
              </w:rPr>
              <w:t>ДК «Юбилейный»</w:t>
            </w:r>
            <w:r>
              <w:rPr>
                <w:sz w:val="28"/>
                <w:szCs w:val="28"/>
              </w:rPr>
              <w:t xml:space="preserve">, </w:t>
            </w:r>
          </w:p>
          <w:p w:rsidR="004574B9" w:rsidRPr="00B31629" w:rsidRDefault="004574B9" w:rsidP="005B0701">
            <w:r w:rsidRPr="00B31629">
              <w:rPr>
                <w:sz w:val="28"/>
                <w:szCs w:val="28"/>
              </w:rPr>
              <w:t xml:space="preserve">МБУК  </w:t>
            </w:r>
            <w:r>
              <w:rPr>
                <w:sz w:val="28"/>
                <w:szCs w:val="28"/>
              </w:rPr>
              <w:t xml:space="preserve">г. Бузулука </w:t>
            </w:r>
            <w:r w:rsidRPr="00B31629">
              <w:rPr>
                <w:sz w:val="28"/>
                <w:szCs w:val="28"/>
              </w:rPr>
              <w:t>ДК «</w:t>
            </w:r>
            <w:r>
              <w:rPr>
                <w:sz w:val="28"/>
                <w:szCs w:val="28"/>
              </w:rPr>
              <w:t>Машиностроитель</w:t>
            </w:r>
            <w:r w:rsidRPr="00B31629"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</w:rPr>
              <w:t>,</w:t>
            </w:r>
          </w:p>
        </w:tc>
      </w:tr>
      <w:tr w:rsidR="004B406B" w:rsidRPr="006F63E7" w:rsidTr="004B406B">
        <w:trPr>
          <w:trHeight w:val="765"/>
        </w:trPr>
        <w:tc>
          <w:tcPr>
            <w:tcW w:w="81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406B" w:rsidRDefault="004B406B" w:rsidP="007D3F1E">
            <w:pPr>
              <w:jc w:val="center"/>
              <w:rPr>
                <w:sz w:val="28"/>
                <w:szCs w:val="28"/>
              </w:rPr>
            </w:pPr>
            <w:r w:rsidRPr="00B31629">
              <w:rPr>
                <w:sz w:val="28"/>
                <w:szCs w:val="28"/>
              </w:rPr>
              <w:t>1</w:t>
            </w:r>
            <w:r w:rsidR="007D3F1E">
              <w:rPr>
                <w:sz w:val="28"/>
                <w:szCs w:val="28"/>
              </w:rPr>
              <w:t>6</w:t>
            </w:r>
            <w:r w:rsidRPr="00B31629">
              <w:rPr>
                <w:sz w:val="28"/>
                <w:szCs w:val="28"/>
              </w:rPr>
              <w:t>.</w:t>
            </w:r>
          </w:p>
        </w:tc>
        <w:tc>
          <w:tcPr>
            <w:tcW w:w="565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B406B" w:rsidRDefault="004B406B" w:rsidP="005B0701">
            <w:pPr>
              <w:jc w:val="center"/>
              <w:rPr>
                <w:sz w:val="28"/>
                <w:szCs w:val="28"/>
              </w:rPr>
            </w:pPr>
            <w:r w:rsidRPr="006F63E7">
              <w:rPr>
                <w:sz w:val="28"/>
                <w:szCs w:val="28"/>
              </w:rPr>
              <w:t>Чемпионат города по бильярдному спорту, посвященный Дню защитника Отечества</w:t>
            </w:r>
          </w:p>
        </w:tc>
        <w:tc>
          <w:tcPr>
            <w:tcW w:w="465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B406B" w:rsidRPr="006F63E7" w:rsidRDefault="00245BB0" w:rsidP="00245BB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20.</w:t>
            </w:r>
            <w:r w:rsidR="004B406B">
              <w:rPr>
                <w:sz w:val="28"/>
                <w:szCs w:val="28"/>
              </w:rPr>
              <w:t>02.</w:t>
            </w:r>
            <w:r w:rsidR="004B406B" w:rsidRPr="00B31629">
              <w:rPr>
                <w:sz w:val="28"/>
                <w:szCs w:val="28"/>
              </w:rPr>
              <w:t>20</w:t>
            </w:r>
            <w:r w:rsidR="004B406B">
              <w:rPr>
                <w:sz w:val="28"/>
                <w:szCs w:val="28"/>
              </w:rPr>
              <w:t>22</w:t>
            </w:r>
            <w:r>
              <w:rPr>
                <w:sz w:val="28"/>
                <w:szCs w:val="28"/>
              </w:rPr>
              <w:t xml:space="preserve"> </w:t>
            </w:r>
            <w:r w:rsidR="004B406B">
              <w:rPr>
                <w:sz w:val="28"/>
                <w:szCs w:val="28"/>
              </w:rPr>
              <w:t xml:space="preserve">– </w:t>
            </w:r>
            <w:r w:rsidR="004B406B" w:rsidRPr="006F63E7">
              <w:rPr>
                <w:sz w:val="28"/>
                <w:szCs w:val="28"/>
              </w:rPr>
              <w:t>21.</w:t>
            </w:r>
            <w:r w:rsidR="004B406B">
              <w:rPr>
                <w:sz w:val="28"/>
                <w:szCs w:val="28"/>
              </w:rPr>
              <w:t>02.</w:t>
            </w:r>
            <w:r w:rsidR="004B406B" w:rsidRPr="00B31629">
              <w:rPr>
                <w:sz w:val="28"/>
                <w:szCs w:val="28"/>
              </w:rPr>
              <w:t>20</w:t>
            </w:r>
            <w:r w:rsidR="004B406B">
              <w:rPr>
                <w:sz w:val="28"/>
                <w:szCs w:val="28"/>
              </w:rPr>
              <w:t>22</w:t>
            </w:r>
            <w:r w:rsidR="004B406B" w:rsidRPr="00B31629">
              <w:rPr>
                <w:sz w:val="28"/>
                <w:szCs w:val="28"/>
              </w:rPr>
              <w:t xml:space="preserve"> </w:t>
            </w:r>
          </w:p>
        </w:tc>
        <w:tc>
          <w:tcPr>
            <w:tcW w:w="403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406B" w:rsidRPr="00241E12" w:rsidRDefault="004B406B" w:rsidP="0075624F">
            <w:pPr>
              <w:jc w:val="center"/>
              <w:rPr>
                <w:sz w:val="28"/>
                <w:szCs w:val="28"/>
              </w:rPr>
            </w:pPr>
            <w:r w:rsidRPr="00241E12">
              <w:rPr>
                <w:sz w:val="28"/>
                <w:szCs w:val="28"/>
              </w:rPr>
              <w:t>УКС и МП</w:t>
            </w:r>
          </w:p>
        </w:tc>
      </w:tr>
      <w:tr w:rsidR="00BF66AF" w:rsidRPr="00B31629" w:rsidTr="0075624F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66AF" w:rsidRPr="00B31629" w:rsidRDefault="001F0A31" w:rsidP="007D3F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7D3F1E">
              <w:rPr>
                <w:sz w:val="28"/>
                <w:szCs w:val="28"/>
              </w:rPr>
              <w:t>7</w:t>
            </w:r>
            <w:r w:rsidR="00BF66AF">
              <w:rPr>
                <w:sz w:val="28"/>
                <w:szCs w:val="28"/>
              </w:rPr>
              <w:t>.</w:t>
            </w:r>
          </w:p>
        </w:tc>
        <w:tc>
          <w:tcPr>
            <w:tcW w:w="5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66AF" w:rsidRPr="00045441" w:rsidRDefault="00BF66AF" w:rsidP="00F958A9">
            <w:pPr>
              <w:jc w:val="both"/>
              <w:rPr>
                <w:sz w:val="28"/>
                <w:szCs w:val="28"/>
              </w:rPr>
            </w:pPr>
            <w:r w:rsidRPr="00045441">
              <w:rPr>
                <w:sz w:val="28"/>
                <w:szCs w:val="28"/>
              </w:rPr>
              <w:t>Праздничная  программа, посвящённая Дню защитника Отечества</w:t>
            </w:r>
          </w:p>
        </w:tc>
        <w:tc>
          <w:tcPr>
            <w:tcW w:w="46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66AF" w:rsidRPr="00045441" w:rsidRDefault="004B406B" w:rsidP="00245BB0">
            <w:pPr>
              <w:jc w:val="both"/>
              <w:rPr>
                <w:sz w:val="28"/>
                <w:szCs w:val="28"/>
              </w:rPr>
            </w:pPr>
            <w:r w:rsidRPr="00045441">
              <w:rPr>
                <w:sz w:val="28"/>
                <w:szCs w:val="28"/>
              </w:rPr>
              <w:t>21</w:t>
            </w:r>
            <w:r w:rsidR="00BF66AF" w:rsidRPr="00045441">
              <w:rPr>
                <w:sz w:val="28"/>
                <w:szCs w:val="28"/>
              </w:rPr>
              <w:t>.02.</w:t>
            </w:r>
            <w:r w:rsidR="00E204BA" w:rsidRPr="00045441">
              <w:rPr>
                <w:sz w:val="28"/>
                <w:szCs w:val="28"/>
              </w:rPr>
              <w:t xml:space="preserve">2022 </w:t>
            </w:r>
          </w:p>
        </w:tc>
        <w:tc>
          <w:tcPr>
            <w:tcW w:w="40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66AF" w:rsidRPr="00B31629" w:rsidRDefault="00BF66AF" w:rsidP="00F958A9">
            <w:pPr>
              <w:jc w:val="center"/>
            </w:pPr>
            <w:r w:rsidRPr="00B31629">
              <w:rPr>
                <w:sz w:val="28"/>
                <w:szCs w:val="28"/>
              </w:rPr>
              <w:t xml:space="preserve">УКС и  МП,  </w:t>
            </w:r>
            <w:r w:rsidRPr="00D52AE1">
              <w:rPr>
                <w:sz w:val="28"/>
                <w:szCs w:val="28"/>
              </w:rPr>
              <w:t>МБУК г. Бузулука ДК «Машиностроитель»</w:t>
            </w:r>
            <w:r w:rsidRPr="00B31629">
              <w:rPr>
                <w:sz w:val="28"/>
                <w:szCs w:val="28"/>
              </w:rPr>
              <w:t xml:space="preserve"> </w:t>
            </w:r>
          </w:p>
        </w:tc>
      </w:tr>
      <w:tr w:rsidR="00BF66AF" w:rsidRPr="00B31629" w:rsidTr="0075624F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66AF" w:rsidRPr="00B31629" w:rsidRDefault="001F0A31" w:rsidP="007D3F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7D3F1E">
              <w:rPr>
                <w:sz w:val="28"/>
                <w:szCs w:val="28"/>
              </w:rPr>
              <w:t>8</w:t>
            </w:r>
            <w:r w:rsidR="00BF66AF">
              <w:rPr>
                <w:sz w:val="28"/>
                <w:szCs w:val="28"/>
              </w:rPr>
              <w:t>.</w:t>
            </w:r>
          </w:p>
        </w:tc>
        <w:tc>
          <w:tcPr>
            <w:tcW w:w="5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66AF" w:rsidRPr="00B31629" w:rsidRDefault="00BF66AF" w:rsidP="00F958A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Городской конкурс военно-</w:t>
            </w:r>
            <w:r w:rsidRPr="00B31629">
              <w:rPr>
                <w:sz w:val="28"/>
                <w:szCs w:val="28"/>
              </w:rPr>
              <w:t>патриотической песни «Долг.</w:t>
            </w:r>
            <w:r>
              <w:rPr>
                <w:sz w:val="28"/>
                <w:szCs w:val="28"/>
              </w:rPr>
              <w:t xml:space="preserve"> Честь. Родина</w:t>
            </w:r>
            <w:r w:rsidRPr="00B31629"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46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66AF" w:rsidRPr="00B31629" w:rsidRDefault="00BF66AF" w:rsidP="00245BB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27.02.</w:t>
            </w:r>
            <w:r w:rsidR="00E204BA" w:rsidRPr="00B31629">
              <w:rPr>
                <w:sz w:val="28"/>
                <w:szCs w:val="28"/>
              </w:rPr>
              <w:t>20</w:t>
            </w:r>
            <w:r w:rsidR="00E204BA">
              <w:rPr>
                <w:sz w:val="28"/>
                <w:szCs w:val="28"/>
              </w:rPr>
              <w:t>22</w:t>
            </w:r>
            <w:r w:rsidR="00E204BA" w:rsidRPr="00B31629">
              <w:rPr>
                <w:sz w:val="28"/>
                <w:szCs w:val="28"/>
              </w:rPr>
              <w:t xml:space="preserve"> </w:t>
            </w:r>
          </w:p>
        </w:tc>
        <w:tc>
          <w:tcPr>
            <w:tcW w:w="40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66AF" w:rsidRPr="00B31629" w:rsidRDefault="00BF66AF" w:rsidP="00F958A9">
            <w:pPr>
              <w:jc w:val="center"/>
            </w:pPr>
            <w:r>
              <w:rPr>
                <w:sz w:val="28"/>
                <w:szCs w:val="28"/>
              </w:rPr>
              <w:t>УКС и МП</w:t>
            </w:r>
            <w:r w:rsidRPr="00B31629">
              <w:rPr>
                <w:sz w:val="28"/>
                <w:szCs w:val="28"/>
              </w:rPr>
              <w:t>, МБУДО  ЦДТ «Радуга»</w:t>
            </w:r>
            <w:r w:rsidR="00A15982">
              <w:rPr>
                <w:sz w:val="28"/>
                <w:szCs w:val="28"/>
              </w:rPr>
              <w:t>, УО, ОО</w:t>
            </w:r>
          </w:p>
        </w:tc>
      </w:tr>
      <w:tr w:rsidR="00BF66AF" w:rsidRPr="00B31629" w:rsidTr="0075624F"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66AF" w:rsidRPr="00676979" w:rsidRDefault="001F0A31" w:rsidP="007D3F1E">
            <w:pPr>
              <w:jc w:val="center"/>
              <w:rPr>
                <w:sz w:val="28"/>
                <w:szCs w:val="28"/>
              </w:rPr>
            </w:pPr>
            <w:r w:rsidRPr="00676979">
              <w:rPr>
                <w:sz w:val="28"/>
                <w:szCs w:val="28"/>
              </w:rPr>
              <w:t>1</w:t>
            </w:r>
            <w:r w:rsidR="007D3F1E">
              <w:rPr>
                <w:sz w:val="28"/>
                <w:szCs w:val="28"/>
              </w:rPr>
              <w:t>9</w:t>
            </w:r>
            <w:r w:rsidR="00BF66AF" w:rsidRPr="00676979">
              <w:rPr>
                <w:sz w:val="28"/>
                <w:szCs w:val="28"/>
              </w:rPr>
              <w:t>.</w:t>
            </w:r>
          </w:p>
        </w:tc>
        <w:tc>
          <w:tcPr>
            <w:tcW w:w="56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66AF" w:rsidRPr="00676979" w:rsidRDefault="00A15982" w:rsidP="00F958A9">
            <w:pPr>
              <w:jc w:val="both"/>
              <w:rPr>
                <w:sz w:val="28"/>
                <w:szCs w:val="28"/>
              </w:rPr>
            </w:pPr>
            <w:r w:rsidRPr="00676979">
              <w:rPr>
                <w:sz w:val="28"/>
                <w:szCs w:val="28"/>
              </w:rPr>
              <w:t xml:space="preserve">Посвящение в Юнармейцы </w:t>
            </w:r>
            <w:r w:rsidR="007D424D" w:rsidRPr="00676979">
              <w:rPr>
                <w:sz w:val="28"/>
                <w:szCs w:val="28"/>
              </w:rPr>
              <w:t>обучающихся</w:t>
            </w:r>
            <w:r w:rsidRPr="00676979">
              <w:rPr>
                <w:sz w:val="28"/>
                <w:szCs w:val="28"/>
              </w:rPr>
              <w:t xml:space="preserve"> общеобразовательных школ города</w:t>
            </w:r>
          </w:p>
        </w:tc>
        <w:tc>
          <w:tcPr>
            <w:tcW w:w="46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F66AF" w:rsidRPr="00676979" w:rsidRDefault="00A15982" w:rsidP="00245BB0">
            <w:pPr>
              <w:jc w:val="both"/>
              <w:rPr>
                <w:sz w:val="28"/>
                <w:szCs w:val="28"/>
              </w:rPr>
            </w:pPr>
            <w:r w:rsidRPr="00676979">
              <w:rPr>
                <w:sz w:val="28"/>
                <w:szCs w:val="28"/>
              </w:rPr>
              <w:t xml:space="preserve">27.01.2022 – 27.02.2022 </w:t>
            </w:r>
          </w:p>
        </w:tc>
        <w:tc>
          <w:tcPr>
            <w:tcW w:w="40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F66AF" w:rsidRPr="00B31629" w:rsidRDefault="00A15982" w:rsidP="00F958A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ОО</w:t>
            </w:r>
            <w:r w:rsidR="00676979">
              <w:rPr>
                <w:sz w:val="28"/>
                <w:szCs w:val="28"/>
              </w:rPr>
              <w:t>, УО</w:t>
            </w:r>
          </w:p>
        </w:tc>
      </w:tr>
    </w:tbl>
    <w:p w:rsidR="002039AF" w:rsidRDefault="002039AF" w:rsidP="002039AF">
      <w:pPr>
        <w:jc w:val="both"/>
        <w:rPr>
          <w:b/>
          <w:bCs/>
          <w:sz w:val="28"/>
          <w:szCs w:val="28"/>
        </w:rPr>
      </w:pPr>
    </w:p>
    <w:p w:rsidR="002039AF" w:rsidRPr="00B31629" w:rsidRDefault="002039AF" w:rsidP="0075624F">
      <w:pPr>
        <w:ind w:left="284"/>
        <w:jc w:val="both"/>
        <w:rPr>
          <w:sz w:val="28"/>
          <w:szCs w:val="28"/>
        </w:rPr>
      </w:pPr>
      <w:r w:rsidRPr="00B31629">
        <w:rPr>
          <w:b/>
          <w:bCs/>
          <w:sz w:val="28"/>
          <w:szCs w:val="28"/>
        </w:rPr>
        <w:lastRenderedPageBreak/>
        <w:t>Список сокращений</w:t>
      </w:r>
    </w:p>
    <w:p w:rsidR="002039AF" w:rsidRPr="00B31629" w:rsidRDefault="0075624F" w:rsidP="0075624F">
      <w:pPr>
        <w:ind w:left="284"/>
        <w:jc w:val="both"/>
        <w:rPr>
          <w:sz w:val="28"/>
          <w:szCs w:val="28"/>
        </w:rPr>
      </w:pPr>
      <w:r w:rsidRPr="00B31629">
        <w:rPr>
          <w:sz w:val="28"/>
          <w:szCs w:val="28"/>
        </w:rPr>
        <w:t xml:space="preserve">УКС и МП </w:t>
      </w:r>
      <w:r w:rsidR="002039AF" w:rsidRPr="00B31629">
        <w:rPr>
          <w:sz w:val="28"/>
          <w:szCs w:val="28"/>
        </w:rPr>
        <w:t>- Управление по культуре, спорту и молодежной политике администрации города Бузулука;</w:t>
      </w:r>
    </w:p>
    <w:p w:rsidR="002039AF" w:rsidRPr="00B31629" w:rsidRDefault="002039AF" w:rsidP="0075624F">
      <w:pPr>
        <w:ind w:left="284"/>
        <w:jc w:val="both"/>
        <w:rPr>
          <w:sz w:val="28"/>
          <w:szCs w:val="28"/>
        </w:rPr>
      </w:pPr>
      <w:r w:rsidRPr="00B31629">
        <w:rPr>
          <w:sz w:val="28"/>
          <w:szCs w:val="28"/>
        </w:rPr>
        <w:t>УО</w:t>
      </w:r>
      <w:r w:rsidRPr="00B31629">
        <w:rPr>
          <w:sz w:val="28"/>
          <w:szCs w:val="28"/>
        </w:rPr>
        <w:tab/>
        <w:t>- Управление образования администрации города Бузулука;</w:t>
      </w:r>
    </w:p>
    <w:p w:rsidR="002039AF" w:rsidRPr="00B31629" w:rsidRDefault="002039AF" w:rsidP="0075624F">
      <w:pPr>
        <w:ind w:left="284"/>
        <w:jc w:val="both"/>
        <w:rPr>
          <w:sz w:val="28"/>
          <w:szCs w:val="28"/>
        </w:rPr>
      </w:pPr>
      <w:r w:rsidRPr="00B31629">
        <w:rPr>
          <w:sz w:val="28"/>
          <w:szCs w:val="28"/>
        </w:rPr>
        <w:t>МБУК г.</w:t>
      </w:r>
      <w:r w:rsidR="00B10024" w:rsidRPr="00B31629">
        <w:rPr>
          <w:sz w:val="28"/>
          <w:szCs w:val="28"/>
        </w:rPr>
        <w:t xml:space="preserve"> </w:t>
      </w:r>
      <w:r w:rsidRPr="00B31629">
        <w:rPr>
          <w:sz w:val="28"/>
          <w:szCs w:val="28"/>
        </w:rPr>
        <w:t>Бузулука «ДК «Юбилейный» - Муниципальное бюджетное учреждение культуры города Бузулука «Дворец культуры «Юбилейный»;</w:t>
      </w:r>
    </w:p>
    <w:p w:rsidR="002039AF" w:rsidRPr="00B31629" w:rsidRDefault="002039AF" w:rsidP="0075624F">
      <w:pPr>
        <w:ind w:left="284"/>
        <w:jc w:val="both"/>
        <w:rPr>
          <w:sz w:val="28"/>
          <w:szCs w:val="28"/>
        </w:rPr>
      </w:pPr>
      <w:r w:rsidRPr="00B31629">
        <w:rPr>
          <w:sz w:val="28"/>
          <w:szCs w:val="28"/>
        </w:rPr>
        <w:t>МБУК г.</w:t>
      </w:r>
      <w:r w:rsidR="00B10024" w:rsidRPr="00B31629">
        <w:rPr>
          <w:sz w:val="28"/>
          <w:szCs w:val="28"/>
        </w:rPr>
        <w:t xml:space="preserve"> </w:t>
      </w:r>
      <w:r w:rsidRPr="00B31629">
        <w:rPr>
          <w:sz w:val="28"/>
          <w:szCs w:val="28"/>
        </w:rPr>
        <w:t>Бузулука ДК «Машиностроитель» - Муниципальное бюджетное учреждение культуры города Бузулука Дом культуры «Машиностроитель»;</w:t>
      </w:r>
    </w:p>
    <w:p w:rsidR="002039AF" w:rsidRDefault="002039AF" w:rsidP="0075624F">
      <w:pPr>
        <w:tabs>
          <w:tab w:val="left" w:pos="11700"/>
        </w:tabs>
        <w:ind w:left="284"/>
        <w:jc w:val="both"/>
        <w:rPr>
          <w:sz w:val="28"/>
          <w:szCs w:val="28"/>
        </w:rPr>
      </w:pPr>
      <w:r w:rsidRPr="00B31629">
        <w:rPr>
          <w:sz w:val="28"/>
          <w:szCs w:val="28"/>
        </w:rPr>
        <w:t>МБУ ДО ЦДТ «Радуга» - Муниципальное бюджетное учреждение дополнительного образования «Центр детского творчества «Радуга».</w:t>
      </w:r>
    </w:p>
    <w:p w:rsidR="00245BB0" w:rsidRPr="00245BB0" w:rsidRDefault="00245BB0" w:rsidP="00245BB0">
      <w:pPr>
        <w:spacing w:line="100" w:lineRule="atLeast"/>
        <w:ind w:firstLine="284"/>
        <w:jc w:val="both"/>
        <w:rPr>
          <w:rStyle w:val="af8"/>
          <w:b w:val="0"/>
          <w:color w:val="000000"/>
          <w:sz w:val="28"/>
          <w:szCs w:val="28"/>
        </w:rPr>
      </w:pPr>
      <w:r w:rsidRPr="00245BB0">
        <w:rPr>
          <w:rStyle w:val="af8"/>
          <w:b w:val="0"/>
          <w:color w:val="000000"/>
          <w:sz w:val="28"/>
          <w:szCs w:val="28"/>
        </w:rPr>
        <w:t>ОО – общеобразовательные организации</w:t>
      </w:r>
    </w:p>
    <w:p w:rsidR="00245BB0" w:rsidRPr="00B31629" w:rsidRDefault="00245BB0" w:rsidP="0075624F">
      <w:pPr>
        <w:tabs>
          <w:tab w:val="left" w:pos="11700"/>
        </w:tabs>
        <w:ind w:left="284"/>
        <w:jc w:val="both"/>
      </w:pPr>
    </w:p>
    <w:p w:rsidR="00B8483A" w:rsidRPr="00B31629" w:rsidRDefault="00B8483A" w:rsidP="00B8483A">
      <w:pPr>
        <w:tabs>
          <w:tab w:val="left" w:pos="14580"/>
        </w:tabs>
        <w:suppressAutoHyphens w:val="0"/>
        <w:ind w:left="720" w:firstLine="4320"/>
        <w:jc w:val="right"/>
        <w:rPr>
          <w:sz w:val="28"/>
          <w:szCs w:val="28"/>
          <w:lang w:eastAsia="ru-RU"/>
        </w:rPr>
      </w:pPr>
    </w:p>
    <w:sectPr w:rsidR="00B8483A" w:rsidRPr="00B31629" w:rsidSect="00B8483A">
      <w:pgSz w:w="16838" w:h="11906" w:orient="landscape"/>
      <w:pgMar w:top="1418" w:right="998" w:bottom="851" w:left="760" w:header="720" w:footer="720" w:gutter="0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3727" w:rsidRDefault="00063727">
      <w:r>
        <w:separator/>
      </w:r>
    </w:p>
  </w:endnote>
  <w:endnote w:type="continuationSeparator" w:id="0">
    <w:p w:rsidR="00063727" w:rsidRDefault="000637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7D74" w:rsidRDefault="00107D74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7D74" w:rsidRDefault="00107D74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7D74" w:rsidRDefault="00107D74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3727" w:rsidRDefault="00063727">
      <w:r>
        <w:separator/>
      </w:r>
    </w:p>
  </w:footnote>
  <w:footnote w:type="continuationSeparator" w:id="0">
    <w:p w:rsidR="00063727" w:rsidRDefault="000637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7D74" w:rsidRDefault="00107D74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7D74" w:rsidRDefault="00107D74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7D74" w:rsidRDefault="00107D74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09" w:hanging="375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suff w:val="space"/>
      <w:lvlText w:val="%3."/>
      <w:lvlJc w:val="left"/>
      <w:pPr>
        <w:tabs>
          <w:tab w:val="num" w:pos="0"/>
        </w:tabs>
        <w:ind w:left="1440" w:hanging="360"/>
      </w:pPr>
      <w:rPr>
        <w:sz w:val="28"/>
        <w:szCs w:val="32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dstrike w:val="0"/>
        <w:color w:val="FF3333"/>
        <w:position w:val="0"/>
        <w:sz w:val="28"/>
        <w:szCs w:val="28"/>
        <w:vertAlign w:val="baseline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dstrike w:val="0"/>
        <w:color w:val="FF3333"/>
        <w:position w:val="0"/>
        <w:sz w:val="28"/>
        <w:szCs w:val="28"/>
        <w:vertAlign w:val="baseline"/>
      </w:rPr>
    </w:lvl>
    <w:lvl w:ilvl="2">
      <w:start w:val="2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dstrike w:val="0"/>
        <w:color w:val="FF3333"/>
        <w:position w:val="0"/>
        <w:sz w:val="28"/>
        <w:szCs w:val="28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dstrike w:val="0"/>
        <w:color w:val="FF3333"/>
        <w:position w:val="0"/>
        <w:sz w:val="28"/>
        <w:szCs w:val="28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dstrike w:val="0"/>
        <w:color w:val="FF3333"/>
        <w:position w:val="0"/>
        <w:sz w:val="28"/>
        <w:szCs w:val="28"/>
        <w:vertAlign w:val="baseline"/>
      </w:rPr>
    </w:lvl>
    <w:lvl w:ilvl="2">
      <w:start w:val="2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dstrike w:val="0"/>
        <w:color w:val="FF3333"/>
        <w:position w:val="0"/>
        <w:sz w:val="28"/>
        <w:szCs w:val="28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2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584B6BCA"/>
    <w:multiLevelType w:val="singleLevel"/>
    <w:tmpl w:val="D3D89D1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</w:abstractNum>
  <w:abstractNum w:abstractNumId="6">
    <w:nsid w:val="69D43F34"/>
    <w:multiLevelType w:val="hybridMultilevel"/>
    <w:tmpl w:val="D04C90D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09B4952"/>
    <w:multiLevelType w:val="multilevel"/>
    <w:tmpl w:val="C096F0B4"/>
    <w:lvl w:ilvl="0">
      <w:start w:val="1"/>
      <w:numFmt w:val="decimal"/>
      <w:lvlText w:val="%1."/>
      <w:lvlJc w:val="left"/>
      <w:pPr>
        <w:ind w:left="340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40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76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76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1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2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8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8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45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6"/>
  </w:num>
  <w:num w:numId="7">
    <w:abstractNumId w:val="7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200"/>
  <w:drawingGridVerticalSpacing w:val="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</w:compat>
  <w:rsids>
    <w:rsidRoot w:val="003930A1"/>
    <w:rsid w:val="000000D1"/>
    <w:rsid w:val="00002B6E"/>
    <w:rsid w:val="00005220"/>
    <w:rsid w:val="0001193F"/>
    <w:rsid w:val="0001262E"/>
    <w:rsid w:val="00014A53"/>
    <w:rsid w:val="000330C4"/>
    <w:rsid w:val="00045441"/>
    <w:rsid w:val="00060276"/>
    <w:rsid w:val="00063727"/>
    <w:rsid w:val="0007114B"/>
    <w:rsid w:val="00083BE8"/>
    <w:rsid w:val="00085218"/>
    <w:rsid w:val="00096497"/>
    <w:rsid w:val="00096DE4"/>
    <w:rsid w:val="000A0C49"/>
    <w:rsid w:val="000C2429"/>
    <w:rsid w:val="000D12D5"/>
    <w:rsid w:val="000F4C87"/>
    <w:rsid w:val="000F7A1E"/>
    <w:rsid w:val="00107D74"/>
    <w:rsid w:val="00111B3B"/>
    <w:rsid w:val="00124672"/>
    <w:rsid w:val="0013361E"/>
    <w:rsid w:val="0015352F"/>
    <w:rsid w:val="00160745"/>
    <w:rsid w:val="0016123F"/>
    <w:rsid w:val="00173A05"/>
    <w:rsid w:val="0018322F"/>
    <w:rsid w:val="001938CC"/>
    <w:rsid w:val="001C1FF3"/>
    <w:rsid w:val="001D3D99"/>
    <w:rsid w:val="001E6297"/>
    <w:rsid w:val="001F0A31"/>
    <w:rsid w:val="002008C4"/>
    <w:rsid w:val="002013F4"/>
    <w:rsid w:val="002039AF"/>
    <w:rsid w:val="0020791E"/>
    <w:rsid w:val="00235BFE"/>
    <w:rsid w:val="00241E12"/>
    <w:rsid w:val="00245BB0"/>
    <w:rsid w:val="002563FF"/>
    <w:rsid w:val="002653E8"/>
    <w:rsid w:val="00274C28"/>
    <w:rsid w:val="0027702B"/>
    <w:rsid w:val="00287279"/>
    <w:rsid w:val="002A1D29"/>
    <w:rsid w:val="002C7FD1"/>
    <w:rsid w:val="002D7584"/>
    <w:rsid w:val="002E69E8"/>
    <w:rsid w:val="002F553D"/>
    <w:rsid w:val="002F6A2E"/>
    <w:rsid w:val="00303311"/>
    <w:rsid w:val="00305D1A"/>
    <w:rsid w:val="00312DF6"/>
    <w:rsid w:val="003176E3"/>
    <w:rsid w:val="003329F1"/>
    <w:rsid w:val="00334611"/>
    <w:rsid w:val="003352E8"/>
    <w:rsid w:val="003403E5"/>
    <w:rsid w:val="003501D7"/>
    <w:rsid w:val="003536AC"/>
    <w:rsid w:val="003538EB"/>
    <w:rsid w:val="00367504"/>
    <w:rsid w:val="0037765B"/>
    <w:rsid w:val="003806E0"/>
    <w:rsid w:val="003930A1"/>
    <w:rsid w:val="003A3E85"/>
    <w:rsid w:val="003D56F0"/>
    <w:rsid w:val="003D58E6"/>
    <w:rsid w:val="003D7152"/>
    <w:rsid w:val="003E27ED"/>
    <w:rsid w:val="003E5C05"/>
    <w:rsid w:val="003F761F"/>
    <w:rsid w:val="00407D33"/>
    <w:rsid w:val="00413878"/>
    <w:rsid w:val="00421422"/>
    <w:rsid w:val="0042455E"/>
    <w:rsid w:val="0042570E"/>
    <w:rsid w:val="00426767"/>
    <w:rsid w:val="004550A0"/>
    <w:rsid w:val="0045740F"/>
    <w:rsid w:val="004574B9"/>
    <w:rsid w:val="00472F7C"/>
    <w:rsid w:val="004834F3"/>
    <w:rsid w:val="004A0AE5"/>
    <w:rsid w:val="004B406B"/>
    <w:rsid w:val="004C1127"/>
    <w:rsid w:val="004E15BC"/>
    <w:rsid w:val="004E2417"/>
    <w:rsid w:val="004F160D"/>
    <w:rsid w:val="00523FD7"/>
    <w:rsid w:val="00534897"/>
    <w:rsid w:val="005438E8"/>
    <w:rsid w:val="00552C91"/>
    <w:rsid w:val="00556242"/>
    <w:rsid w:val="00560CCC"/>
    <w:rsid w:val="005667E9"/>
    <w:rsid w:val="00571277"/>
    <w:rsid w:val="00597132"/>
    <w:rsid w:val="005A5994"/>
    <w:rsid w:val="005B0701"/>
    <w:rsid w:val="005B34C9"/>
    <w:rsid w:val="005C21FE"/>
    <w:rsid w:val="005C502D"/>
    <w:rsid w:val="005D0C27"/>
    <w:rsid w:val="005D4875"/>
    <w:rsid w:val="005E7FEE"/>
    <w:rsid w:val="005F1865"/>
    <w:rsid w:val="005F73F7"/>
    <w:rsid w:val="0060701F"/>
    <w:rsid w:val="00615011"/>
    <w:rsid w:val="00621FD4"/>
    <w:rsid w:val="00630DCB"/>
    <w:rsid w:val="006314F3"/>
    <w:rsid w:val="00637A01"/>
    <w:rsid w:val="006411A1"/>
    <w:rsid w:val="0065667F"/>
    <w:rsid w:val="0066091C"/>
    <w:rsid w:val="0066277D"/>
    <w:rsid w:val="00664B13"/>
    <w:rsid w:val="00670E21"/>
    <w:rsid w:val="00676979"/>
    <w:rsid w:val="00684C4A"/>
    <w:rsid w:val="006B034C"/>
    <w:rsid w:val="006C1056"/>
    <w:rsid w:val="006C2EC7"/>
    <w:rsid w:val="006D3041"/>
    <w:rsid w:val="006E0BD3"/>
    <w:rsid w:val="006F4147"/>
    <w:rsid w:val="006F63E7"/>
    <w:rsid w:val="00713412"/>
    <w:rsid w:val="00715731"/>
    <w:rsid w:val="00720A66"/>
    <w:rsid w:val="007305AE"/>
    <w:rsid w:val="0075624F"/>
    <w:rsid w:val="00760840"/>
    <w:rsid w:val="00764671"/>
    <w:rsid w:val="007761A1"/>
    <w:rsid w:val="00784D81"/>
    <w:rsid w:val="00795722"/>
    <w:rsid w:val="007A7B95"/>
    <w:rsid w:val="007C1132"/>
    <w:rsid w:val="007C5863"/>
    <w:rsid w:val="007D3F1E"/>
    <w:rsid w:val="007D424D"/>
    <w:rsid w:val="007D5A72"/>
    <w:rsid w:val="007D74D6"/>
    <w:rsid w:val="007E071F"/>
    <w:rsid w:val="007F2482"/>
    <w:rsid w:val="00802B31"/>
    <w:rsid w:val="00822FAD"/>
    <w:rsid w:val="00823651"/>
    <w:rsid w:val="00832258"/>
    <w:rsid w:val="00875016"/>
    <w:rsid w:val="00877D63"/>
    <w:rsid w:val="0088401A"/>
    <w:rsid w:val="00891D4A"/>
    <w:rsid w:val="008A5C12"/>
    <w:rsid w:val="008B36B1"/>
    <w:rsid w:val="008B6048"/>
    <w:rsid w:val="008F4BAF"/>
    <w:rsid w:val="00902974"/>
    <w:rsid w:val="00904BBD"/>
    <w:rsid w:val="009071B4"/>
    <w:rsid w:val="009103FE"/>
    <w:rsid w:val="009117F2"/>
    <w:rsid w:val="0092471F"/>
    <w:rsid w:val="00931906"/>
    <w:rsid w:val="00931D82"/>
    <w:rsid w:val="0093223E"/>
    <w:rsid w:val="00941747"/>
    <w:rsid w:val="00951D37"/>
    <w:rsid w:val="00956ABA"/>
    <w:rsid w:val="009739F8"/>
    <w:rsid w:val="00974A7B"/>
    <w:rsid w:val="00977787"/>
    <w:rsid w:val="009B36F9"/>
    <w:rsid w:val="009C1FA6"/>
    <w:rsid w:val="009D366A"/>
    <w:rsid w:val="009E01FE"/>
    <w:rsid w:val="009F005E"/>
    <w:rsid w:val="009F0968"/>
    <w:rsid w:val="00A02738"/>
    <w:rsid w:val="00A102AE"/>
    <w:rsid w:val="00A15982"/>
    <w:rsid w:val="00A15DD0"/>
    <w:rsid w:val="00A262D6"/>
    <w:rsid w:val="00A401A4"/>
    <w:rsid w:val="00A40F08"/>
    <w:rsid w:val="00A549EE"/>
    <w:rsid w:val="00A73DFA"/>
    <w:rsid w:val="00A7704E"/>
    <w:rsid w:val="00A97AC5"/>
    <w:rsid w:val="00AA68C5"/>
    <w:rsid w:val="00AA7FB2"/>
    <w:rsid w:val="00AB2F93"/>
    <w:rsid w:val="00AF0A21"/>
    <w:rsid w:val="00AF59A2"/>
    <w:rsid w:val="00B10024"/>
    <w:rsid w:val="00B26AD1"/>
    <w:rsid w:val="00B31629"/>
    <w:rsid w:val="00B35AE5"/>
    <w:rsid w:val="00B54C5A"/>
    <w:rsid w:val="00B571C9"/>
    <w:rsid w:val="00B77815"/>
    <w:rsid w:val="00B8483A"/>
    <w:rsid w:val="00BB4067"/>
    <w:rsid w:val="00BD425E"/>
    <w:rsid w:val="00BE33A6"/>
    <w:rsid w:val="00BF35AF"/>
    <w:rsid w:val="00BF66AF"/>
    <w:rsid w:val="00C065C3"/>
    <w:rsid w:val="00C10725"/>
    <w:rsid w:val="00C4171F"/>
    <w:rsid w:val="00C518EE"/>
    <w:rsid w:val="00C62215"/>
    <w:rsid w:val="00C82BA7"/>
    <w:rsid w:val="00C82E28"/>
    <w:rsid w:val="00C844D8"/>
    <w:rsid w:val="00CA2872"/>
    <w:rsid w:val="00CA65D7"/>
    <w:rsid w:val="00CC12FC"/>
    <w:rsid w:val="00CC3D1D"/>
    <w:rsid w:val="00CD1F02"/>
    <w:rsid w:val="00CD231C"/>
    <w:rsid w:val="00CF6B0D"/>
    <w:rsid w:val="00D31C7A"/>
    <w:rsid w:val="00D32839"/>
    <w:rsid w:val="00D40AAA"/>
    <w:rsid w:val="00D40DF7"/>
    <w:rsid w:val="00D52AE1"/>
    <w:rsid w:val="00D55682"/>
    <w:rsid w:val="00D8338E"/>
    <w:rsid w:val="00D9798B"/>
    <w:rsid w:val="00DA33B6"/>
    <w:rsid w:val="00DB1120"/>
    <w:rsid w:val="00DB3DC2"/>
    <w:rsid w:val="00DB457B"/>
    <w:rsid w:val="00DC0F51"/>
    <w:rsid w:val="00DC5129"/>
    <w:rsid w:val="00DC58DD"/>
    <w:rsid w:val="00DD161B"/>
    <w:rsid w:val="00E02058"/>
    <w:rsid w:val="00E12959"/>
    <w:rsid w:val="00E204BA"/>
    <w:rsid w:val="00E23AA6"/>
    <w:rsid w:val="00E26F98"/>
    <w:rsid w:val="00E3376E"/>
    <w:rsid w:val="00E36F46"/>
    <w:rsid w:val="00E76D99"/>
    <w:rsid w:val="00E8428E"/>
    <w:rsid w:val="00E93BC4"/>
    <w:rsid w:val="00E97880"/>
    <w:rsid w:val="00EA3162"/>
    <w:rsid w:val="00EB2856"/>
    <w:rsid w:val="00EB4A9E"/>
    <w:rsid w:val="00EC28B4"/>
    <w:rsid w:val="00EC3212"/>
    <w:rsid w:val="00EC74EA"/>
    <w:rsid w:val="00ED46ED"/>
    <w:rsid w:val="00EF31B9"/>
    <w:rsid w:val="00EF3462"/>
    <w:rsid w:val="00F4509C"/>
    <w:rsid w:val="00F46E0E"/>
    <w:rsid w:val="00F56E59"/>
    <w:rsid w:val="00F71829"/>
    <w:rsid w:val="00F82364"/>
    <w:rsid w:val="00F845D8"/>
    <w:rsid w:val="00F958A9"/>
    <w:rsid w:val="00F96594"/>
    <w:rsid w:val="00FA1E1D"/>
    <w:rsid w:val="00FA5F76"/>
    <w:rsid w:val="00FB0B87"/>
    <w:rsid w:val="00FB61AC"/>
    <w:rsid w:val="00FC457A"/>
    <w:rsid w:val="00FD5906"/>
    <w:rsid w:val="00FF1FF1"/>
    <w:rsid w:val="00FF46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4671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764671"/>
    <w:pPr>
      <w:widowControl w:val="0"/>
      <w:numPr>
        <w:numId w:val="1"/>
      </w:numPr>
      <w:autoSpaceDE w:val="0"/>
      <w:spacing w:before="108" w:after="108"/>
      <w:jc w:val="center"/>
      <w:outlineLvl w:val="0"/>
    </w:pPr>
    <w:rPr>
      <w:rFonts w:ascii="Arial" w:hAnsi="Arial" w:cs="Arial"/>
      <w:b/>
      <w:bCs/>
      <w:color w:val="00008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764671"/>
  </w:style>
  <w:style w:type="character" w:customStyle="1" w:styleId="WW8Num1z1">
    <w:name w:val="WW8Num1z1"/>
    <w:rsid w:val="00764671"/>
  </w:style>
  <w:style w:type="character" w:customStyle="1" w:styleId="WW8Num1z2">
    <w:name w:val="WW8Num1z2"/>
    <w:rsid w:val="00764671"/>
    <w:rPr>
      <w:sz w:val="28"/>
      <w:szCs w:val="32"/>
    </w:rPr>
  </w:style>
  <w:style w:type="character" w:customStyle="1" w:styleId="WW8Num1z3">
    <w:name w:val="WW8Num1z3"/>
    <w:rsid w:val="00764671"/>
  </w:style>
  <w:style w:type="character" w:customStyle="1" w:styleId="WW8Num1z4">
    <w:name w:val="WW8Num1z4"/>
    <w:rsid w:val="00764671"/>
  </w:style>
  <w:style w:type="character" w:customStyle="1" w:styleId="WW8Num1z5">
    <w:name w:val="WW8Num1z5"/>
    <w:rsid w:val="00764671"/>
  </w:style>
  <w:style w:type="character" w:customStyle="1" w:styleId="WW8Num1z6">
    <w:name w:val="WW8Num1z6"/>
    <w:rsid w:val="00764671"/>
  </w:style>
  <w:style w:type="character" w:customStyle="1" w:styleId="WW8Num1z7">
    <w:name w:val="WW8Num1z7"/>
    <w:rsid w:val="00764671"/>
  </w:style>
  <w:style w:type="character" w:customStyle="1" w:styleId="WW8Num1z8">
    <w:name w:val="WW8Num1z8"/>
    <w:rsid w:val="00764671"/>
  </w:style>
  <w:style w:type="character" w:customStyle="1" w:styleId="WW8Num2z0">
    <w:name w:val="WW8Num2z0"/>
    <w:rsid w:val="00764671"/>
  </w:style>
  <w:style w:type="character" w:customStyle="1" w:styleId="WW8Num2z1">
    <w:name w:val="WW8Num2z1"/>
    <w:rsid w:val="00764671"/>
  </w:style>
  <w:style w:type="character" w:customStyle="1" w:styleId="WW8Num2z2">
    <w:name w:val="WW8Num2z2"/>
    <w:rsid w:val="00764671"/>
    <w:rPr>
      <w:sz w:val="28"/>
      <w:szCs w:val="32"/>
    </w:rPr>
  </w:style>
  <w:style w:type="character" w:customStyle="1" w:styleId="WW8Num2z3">
    <w:name w:val="WW8Num2z3"/>
    <w:rsid w:val="00764671"/>
  </w:style>
  <w:style w:type="character" w:customStyle="1" w:styleId="WW8Num2z4">
    <w:name w:val="WW8Num2z4"/>
    <w:rsid w:val="00764671"/>
  </w:style>
  <w:style w:type="character" w:customStyle="1" w:styleId="WW8Num2z5">
    <w:name w:val="WW8Num2z5"/>
    <w:rsid w:val="00764671"/>
  </w:style>
  <w:style w:type="character" w:customStyle="1" w:styleId="WW8Num2z6">
    <w:name w:val="WW8Num2z6"/>
    <w:rsid w:val="00764671"/>
  </w:style>
  <w:style w:type="character" w:customStyle="1" w:styleId="WW8Num2z7">
    <w:name w:val="WW8Num2z7"/>
    <w:rsid w:val="00764671"/>
  </w:style>
  <w:style w:type="character" w:customStyle="1" w:styleId="WW8Num2z8">
    <w:name w:val="WW8Num2z8"/>
    <w:rsid w:val="00764671"/>
  </w:style>
  <w:style w:type="character" w:customStyle="1" w:styleId="WW8Num3z0">
    <w:name w:val="WW8Num3z0"/>
    <w:rsid w:val="00764671"/>
    <w:rPr>
      <w:rFonts w:ascii="Times New Roman" w:eastAsia="Times New Roman" w:hAnsi="Times New Roman" w:cs="Times New Roman"/>
      <w:b w:val="0"/>
      <w:bCs w:val="0"/>
      <w:i w:val="0"/>
      <w:iCs w:val="0"/>
      <w:strike w:val="0"/>
      <w:dstrike w:val="0"/>
      <w:color w:val="FF3333"/>
      <w:position w:val="0"/>
      <w:sz w:val="28"/>
      <w:szCs w:val="28"/>
      <w:vertAlign w:val="baseline"/>
    </w:rPr>
  </w:style>
  <w:style w:type="character" w:customStyle="1" w:styleId="WW8Num3z3">
    <w:name w:val="WW8Num3z3"/>
    <w:rsid w:val="00764671"/>
  </w:style>
  <w:style w:type="character" w:customStyle="1" w:styleId="WW8Num3z4">
    <w:name w:val="WW8Num3z4"/>
    <w:rsid w:val="00764671"/>
  </w:style>
  <w:style w:type="character" w:customStyle="1" w:styleId="WW8Num3z5">
    <w:name w:val="WW8Num3z5"/>
    <w:rsid w:val="00764671"/>
  </w:style>
  <w:style w:type="character" w:customStyle="1" w:styleId="WW8Num3z6">
    <w:name w:val="WW8Num3z6"/>
    <w:rsid w:val="00764671"/>
  </w:style>
  <w:style w:type="character" w:customStyle="1" w:styleId="WW8Num3z7">
    <w:name w:val="WW8Num3z7"/>
    <w:rsid w:val="00764671"/>
  </w:style>
  <w:style w:type="character" w:customStyle="1" w:styleId="WW8Num3z8">
    <w:name w:val="WW8Num3z8"/>
    <w:rsid w:val="00764671"/>
  </w:style>
  <w:style w:type="character" w:customStyle="1" w:styleId="WW8Num4z0">
    <w:name w:val="WW8Num4z0"/>
    <w:rsid w:val="00764671"/>
    <w:rPr>
      <w:rFonts w:ascii="Times New Roman" w:eastAsia="Times New Roman" w:hAnsi="Times New Roman" w:cs="Times New Roman"/>
      <w:b w:val="0"/>
      <w:bCs w:val="0"/>
      <w:i w:val="0"/>
      <w:iCs w:val="0"/>
      <w:strike w:val="0"/>
      <w:dstrike w:val="0"/>
      <w:color w:val="FF3333"/>
      <w:position w:val="0"/>
      <w:sz w:val="28"/>
      <w:szCs w:val="28"/>
      <w:vertAlign w:val="baseline"/>
    </w:rPr>
  </w:style>
  <w:style w:type="character" w:customStyle="1" w:styleId="WW8Num4z3">
    <w:name w:val="WW8Num4z3"/>
    <w:rsid w:val="00764671"/>
  </w:style>
  <w:style w:type="character" w:customStyle="1" w:styleId="WW8Num4z4">
    <w:name w:val="WW8Num4z4"/>
    <w:rsid w:val="00764671"/>
  </w:style>
  <w:style w:type="character" w:customStyle="1" w:styleId="WW8Num4z5">
    <w:name w:val="WW8Num4z5"/>
    <w:rsid w:val="00764671"/>
  </w:style>
  <w:style w:type="character" w:customStyle="1" w:styleId="WW8Num4z6">
    <w:name w:val="WW8Num4z6"/>
    <w:rsid w:val="00764671"/>
  </w:style>
  <w:style w:type="character" w:customStyle="1" w:styleId="WW8Num4z7">
    <w:name w:val="WW8Num4z7"/>
    <w:rsid w:val="00764671"/>
  </w:style>
  <w:style w:type="character" w:customStyle="1" w:styleId="WW8Num4z8">
    <w:name w:val="WW8Num4z8"/>
    <w:rsid w:val="00764671"/>
  </w:style>
  <w:style w:type="character" w:customStyle="1" w:styleId="WW8Num5z0">
    <w:name w:val="WW8Num5z0"/>
    <w:rsid w:val="00764671"/>
  </w:style>
  <w:style w:type="character" w:customStyle="1" w:styleId="WW8Num5z1">
    <w:name w:val="WW8Num5z1"/>
    <w:rsid w:val="00764671"/>
  </w:style>
  <w:style w:type="character" w:customStyle="1" w:styleId="WW8Num5z2">
    <w:name w:val="WW8Num5z2"/>
    <w:rsid w:val="00764671"/>
  </w:style>
  <w:style w:type="character" w:customStyle="1" w:styleId="WW8Num5z3">
    <w:name w:val="WW8Num5z3"/>
    <w:rsid w:val="00764671"/>
  </w:style>
  <w:style w:type="character" w:customStyle="1" w:styleId="WW8Num5z4">
    <w:name w:val="WW8Num5z4"/>
    <w:rsid w:val="00764671"/>
  </w:style>
  <w:style w:type="character" w:customStyle="1" w:styleId="WW8Num5z5">
    <w:name w:val="WW8Num5z5"/>
    <w:rsid w:val="00764671"/>
  </w:style>
  <w:style w:type="character" w:customStyle="1" w:styleId="WW8Num5z6">
    <w:name w:val="WW8Num5z6"/>
    <w:rsid w:val="00764671"/>
  </w:style>
  <w:style w:type="character" w:customStyle="1" w:styleId="WW8Num5z7">
    <w:name w:val="WW8Num5z7"/>
    <w:rsid w:val="00764671"/>
  </w:style>
  <w:style w:type="character" w:customStyle="1" w:styleId="WW8Num5z8">
    <w:name w:val="WW8Num5z8"/>
    <w:rsid w:val="00764671"/>
  </w:style>
  <w:style w:type="character" w:customStyle="1" w:styleId="2">
    <w:name w:val="Основной шрифт абзаца2"/>
    <w:rsid w:val="00764671"/>
  </w:style>
  <w:style w:type="character" w:customStyle="1" w:styleId="WW8Num4z1">
    <w:name w:val="WW8Num4z1"/>
    <w:rsid w:val="00764671"/>
  </w:style>
  <w:style w:type="character" w:customStyle="1" w:styleId="WW8Num4z2">
    <w:name w:val="WW8Num4z2"/>
    <w:rsid w:val="00764671"/>
  </w:style>
  <w:style w:type="character" w:customStyle="1" w:styleId="WW8Num3z1">
    <w:name w:val="WW8Num3z1"/>
    <w:rsid w:val="00764671"/>
  </w:style>
  <w:style w:type="character" w:customStyle="1" w:styleId="WW8Num3z2">
    <w:name w:val="WW8Num3z2"/>
    <w:rsid w:val="00764671"/>
  </w:style>
  <w:style w:type="character" w:customStyle="1" w:styleId="WW8Num6z0">
    <w:name w:val="WW8Num6z0"/>
    <w:rsid w:val="00764671"/>
    <w:rPr>
      <w:sz w:val="28"/>
      <w:szCs w:val="28"/>
    </w:rPr>
  </w:style>
  <w:style w:type="character" w:customStyle="1" w:styleId="WW8Num6z1">
    <w:name w:val="WW8Num6z1"/>
    <w:rsid w:val="00764671"/>
  </w:style>
  <w:style w:type="character" w:customStyle="1" w:styleId="WW8Num6z2">
    <w:name w:val="WW8Num6z2"/>
    <w:rsid w:val="00764671"/>
  </w:style>
  <w:style w:type="character" w:customStyle="1" w:styleId="WW8Num6z3">
    <w:name w:val="WW8Num6z3"/>
    <w:rsid w:val="00764671"/>
  </w:style>
  <w:style w:type="character" w:customStyle="1" w:styleId="WW8Num6z4">
    <w:name w:val="WW8Num6z4"/>
    <w:rsid w:val="00764671"/>
  </w:style>
  <w:style w:type="character" w:customStyle="1" w:styleId="WW8Num6z5">
    <w:name w:val="WW8Num6z5"/>
    <w:rsid w:val="00764671"/>
  </w:style>
  <w:style w:type="character" w:customStyle="1" w:styleId="WW8Num6z6">
    <w:name w:val="WW8Num6z6"/>
    <w:rsid w:val="00764671"/>
  </w:style>
  <w:style w:type="character" w:customStyle="1" w:styleId="WW8Num6z7">
    <w:name w:val="WW8Num6z7"/>
    <w:rsid w:val="00764671"/>
  </w:style>
  <w:style w:type="character" w:customStyle="1" w:styleId="WW8Num6z8">
    <w:name w:val="WW8Num6z8"/>
    <w:rsid w:val="00764671"/>
  </w:style>
  <w:style w:type="character" w:customStyle="1" w:styleId="WW8Num7z0">
    <w:name w:val="WW8Num7z0"/>
    <w:rsid w:val="00764671"/>
  </w:style>
  <w:style w:type="character" w:customStyle="1" w:styleId="WW8Num7z1">
    <w:name w:val="WW8Num7z1"/>
    <w:rsid w:val="00764671"/>
  </w:style>
  <w:style w:type="character" w:customStyle="1" w:styleId="WW8Num7z2">
    <w:name w:val="WW8Num7z2"/>
    <w:rsid w:val="00764671"/>
  </w:style>
  <w:style w:type="character" w:customStyle="1" w:styleId="WW8Num7z3">
    <w:name w:val="WW8Num7z3"/>
    <w:rsid w:val="00764671"/>
  </w:style>
  <w:style w:type="character" w:customStyle="1" w:styleId="WW8Num7z4">
    <w:name w:val="WW8Num7z4"/>
    <w:rsid w:val="00764671"/>
  </w:style>
  <w:style w:type="character" w:customStyle="1" w:styleId="WW8Num7z5">
    <w:name w:val="WW8Num7z5"/>
    <w:rsid w:val="00764671"/>
  </w:style>
  <w:style w:type="character" w:customStyle="1" w:styleId="WW8Num7z6">
    <w:name w:val="WW8Num7z6"/>
    <w:rsid w:val="00764671"/>
  </w:style>
  <w:style w:type="character" w:customStyle="1" w:styleId="WW8Num7z7">
    <w:name w:val="WW8Num7z7"/>
    <w:rsid w:val="00764671"/>
  </w:style>
  <w:style w:type="character" w:customStyle="1" w:styleId="WW8Num7z8">
    <w:name w:val="WW8Num7z8"/>
    <w:rsid w:val="00764671"/>
  </w:style>
  <w:style w:type="character" w:customStyle="1" w:styleId="10">
    <w:name w:val="Основной шрифт абзаца1"/>
    <w:rsid w:val="00764671"/>
  </w:style>
  <w:style w:type="character" w:customStyle="1" w:styleId="3">
    <w:name w:val="Знак3"/>
    <w:rsid w:val="00764671"/>
    <w:rPr>
      <w:rFonts w:ascii="Arial" w:hAnsi="Arial" w:cs="Arial"/>
      <w:sz w:val="28"/>
      <w:szCs w:val="28"/>
      <w:lang w:val="ru-RU" w:eastAsia="ar-SA" w:bidi="ar-SA"/>
    </w:rPr>
  </w:style>
  <w:style w:type="character" w:customStyle="1" w:styleId="a3">
    <w:name w:val="Гипертекстовая ссылка"/>
    <w:rsid w:val="00764671"/>
    <w:rPr>
      <w:rFonts w:ascii="Times New Roman" w:hAnsi="Times New Roman" w:cs="Times New Roman" w:hint="default"/>
      <w:color w:val="106BBE"/>
    </w:rPr>
  </w:style>
  <w:style w:type="character" w:customStyle="1" w:styleId="a4">
    <w:name w:val="Цветовое выделение"/>
    <w:rsid w:val="00764671"/>
    <w:rPr>
      <w:b/>
      <w:bCs/>
      <w:color w:val="000080"/>
    </w:rPr>
  </w:style>
  <w:style w:type="character" w:customStyle="1" w:styleId="4">
    <w:name w:val="Знак4"/>
    <w:rsid w:val="00764671"/>
    <w:rPr>
      <w:rFonts w:ascii="Arial" w:hAnsi="Arial" w:cs="Arial"/>
      <w:sz w:val="28"/>
      <w:szCs w:val="28"/>
    </w:rPr>
  </w:style>
  <w:style w:type="character" w:customStyle="1" w:styleId="20">
    <w:name w:val="Знак2"/>
    <w:rsid w:val="00764671"/>
    <w:rPr>
      <w:rFonts w:eastAsia="Times New Roman"/>
      <w:sz w:val="24"/>
      <w:szCs w:val="24"/>
    </w:rPr>
  </w:style>
  <w:style w:type="character" w:customStyle="1" w:styleId="11">
    <w:name w:val="Знак1"/>
    <w:rsid w:val="00764671"/>
    <w:rPr>
      <w:rFonts w:eastAsia="Times New Roman"/>
      <w:sz w:val="24"/>
      <w:szCs w:val="24"/>
    </w:rPr>
  </w:style>
  <w:style w:type="character" w:customStyle="1" w:styleId="a5">
    <w:name w:val="Знак"/>
    <w:rsid w:val="00764671"/>
    <w:rPr>
      <w:rFonts w:eastAsia="Times New Roman"/>
      <w:sz w:val="24"/>
      <w:szCs w:val="24"/>
    </w:rPr>
  </w:style>
  <w:style w:type="character" w:customStyle="1" w:styleId="a6">
    <w:name w:val="Символ нумерации"/>
    <w:rsid w:val="00764671"/>
    <w:rPr>
      <w:sz w:val="28"/>
      <w:szCs w:val="28"/>
    </w:rPr>
  </w:style>
  <w:style w:type="character" w:customStyle="1" w:styleId="FontStyle27">
    <w:name w:val="Font Style27"/>
    <w:rsid w:val="00764671"/>
    <w:rPr>
      <w:rFonts w:ascii="Times New Roman" w:hAnsi="Times New Roman" w:cs="Times New Roman"/>
      <w:b/>
      <w:sz w:val="26"/>
    </w:rPr>
  </w:style>
  <w:style w:type="character" w:customStyle="1" w:styleId="RTFNum21">
    <w:name w:val="RTF_Num 2 1"/>
    <w:rsid w:val="00764671"/>
  </w:style>
  <w:style w:type="character" w:customStyle="1" w:styleId="RTFNum22">
    <w:name w:val="RTF_Num 2 2"/>
    <w:rsid w:val="00764671"/>
  </w:style>
  <w:style w:type="character" w:customStyle="1" w:styleId="RTFNum23">
    <w:name w:val="RTF_Num 2 3"/>
    <w:rsid w:val="00764671"/>
  </w:style>
  <w:style w:type="character" w:customStyle="1" w:styleId="RTFNum24">
    <w:name w:val="RTF_Num 2 4"/>
    <w:rsid w:val="00764671"/>
  </w:style>
  <w:style w:type="character" w:customStyle="1" w:styleId="RTFNum25">
    <w:name w:val="RTF_Num 2 5"/>
    <w:rsid w:val="00764671"/>
  </w:style>
  <w:style w:type="character" w:customStyle="1" w:styleId="RTFNum26">
    <w:name w:val="RTF_Num 2 6"/>
    <w:rsid w:val="00764671"/>
  </w:style>
  <w:style w:type="character" w:customStyle="1" w:styleId="RTFNum27">
    <w:name w:val="RTF_Num 2 7"/>
    <w:rsid w:val="00764671"/>
  </w:style>
  <w:style w:type="character" w:customStyle="1" w:styleId="RTFNum28">
    <w:name w:val="RTF_Num 2 8"/>
    <w:rsid w:val="00764671"/>
  </w:style>
  <w:style w:type="character" w:customStyle="1" w:styleId="RTFNum29">
    <w:name w:val="RTF_Num 2 9"/>
    <w:rsid w:val="00764671"/>
  </w:style>
  <w:style w:type="paragraph" w:customStyle="1" w:styleId="a7">
    <w:name w:val="Заголовок"/>
    <w:basedOn w:val="a"/>
    <w:next w:val="a8"/>
    <w:rsid w:val="00764671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8">
    <w:name w:val="Body Text"/>
    <w:basedOn w:val="a"/>
    <w:rsid w:val="00764671"/>
    <w:rPr>
      <w:rFonts w:ascii="Arial" w:hAnsi="Arial" w:cs="Arial"/>
      <w:sz w:val="28"/>
      <w:szCs w:val="28"/>
    </w:rPr>
  </w:style>
  <w:style w:type="paragraph" w:styleId="a9">
    <w:name w:val="List"/>
    <w:basedOn w:val="a8"/>
    <w:rsid w:val="00764671"/>
    <w:rPr>
      <w:rFonts w:cs="Mangal"/>
    </w:rPr>
  </w:style>
  <w:style w:type="paragraph" w:customStyle="1" w:styleId="21">
    <w:name w:val="Название2"/>
    <w:basedOn w:val="a"/>
    <w:rsid w:val="00764671"/>
    <w:pPr>
      <w:suppressLineNumbers/>
      <w:spacing w:before="120" w:after="120"/>
    </w:pPr>
    <w:rPr>
      <w:rFonts w:cs="Mangal"/>
      <w:i/>
      <w:iCs/>
    </w:rPr>
  </w:style>
  <w:style w:type="paragraph" w:customStyle="1" w:styleId="22">
    <w:name w:val="Указатель2"/>
    <w:basedOn w:val="a"/>
    <w:rsid w:val="00764671"/>
    <w:pPr>
      <w:suppressLineNumbers/>
    </w:pPr>
    <w:rPr>
      <w:rFonts w:cs="Mangal"/>
    </w:rPr>
  </w:style>
  <w:style w:type="paragraph" w:customStyle="1" w:styleId="12">
    <w:name w:val="Название1"/>
    <w:basedOn w:val="a"/>
    <w:rsid w:val="00764671"/>
    <w:pPr>
      <w:suppressLineNumbers/>
      <w:spacing w:before="120" w:after="120"/>
    </w:pPr>
    <w:rPr>
      <w:rFonts w:cs="Mangal"/>
      <w:i/>
      <w:iCs/>
    </w:rPr>
  </w:style>
  <w:style w:type="paragraph" w:customStyle="1" w:styleId="13">
    <w:name w:val="Указатель1"/>
    <w:basedOn w:val="a"/>
    <w:rsid w:val="00764671"/>
    <w:pPr>
      <w:suppressLineNumbers/>
    </w:pPr>
    <w:rPr>
      <w:rFonts w:cs="Mangal"/>
    </w:rPr>
  </w:style>
  <w:style w:type="paragraph" w:styleId="aa">
    <w:name w:val="No Spacing"/>
    <w:qFormat/>
    <w:rsid w:val="00764671"/>
    <w:pPr>
      <w:suppressAutoHyphens/>
    </w:pPr>
    <w:rPr>
      <w:rFonts w:ascii="Calibri" w:hAnsi="Calibri" w:cs="Calibri"/>
      <w:sz w:val="22"/>
      <w:szCs w:val="22"/>
      <w:lang w:eastAsia="ar-SA"/>
    </w:rPr>
  </w:style>
  <w:style w:type="paragraph" w:customStyle="1" w:styleId="ConsPlusNormal">
    <w:name w:val="ConsPlusNormal"/>
    <w:rsid w:val="00764671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ab">
    <w:name w:val="Таблицы (моноширинный)"/>
    <w:basedOn w:val="a"/>
    <w:next w:val="a"/>
    <w:rsid w:val="00764671"/>
    <w:pPr>
      <w:widowControl w:val="0"/>
      <w:autoSpaceDE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ConsPlusNonformat">
    <w:name w:val="ConsPlusNonformat"/>
    <w:rsid w:val="00764671"/>
    <w:pPr>
      <w:suppressAutoHyphens/>
      <w:autoSpaceDE w:val="0"/>
    </w:pPr>
    <w:rPr>
      <w:rFonts w:ascii="Courier New" w:hAnsi="Courier New" w:cs="Courier New"/>
      <w:lang w:eastAsia="ar-SA"/>
    </w:rPr>
  </w:style>
  <w:style w:type="paragraph" w:styleId="ac">
    <w:name w:val="Balloon Text"/>
    <w:basedOn w:val="a"/>
    <w:rsid w:val="00764671"/>
    <w:rPr>
      <w:rFonts w:ascii="Tahoma" w:hAnsi="Tahoma" w:cs="Tahoma"/>
      <w:sz w:val="16"/>
      <w:szCs w:val="16"/>
    </w:rPr>
  </w:style>
  <w:style w:type="paragraph" w:styleId="ad">
    <w:name w:val="header"/>
    <w:basedOn w:val="a"/>
    <w:rsid w:val="00764671"/>
    <w:pPr>
      <w:tabs>
        <w:tab w:val="center" w:pos="4677"/>
        <w:tab w:val="right" w:pos="9355"/>
      </w:tabs>
    </w:pPr>
  </w:style>
  <w:style w:type="paragraph" w:styleId="ae">
    <w:name w:val="footer"/>
    <w:basedOn w:val="a"/>
    <w:rsid w:val="00764671"/>
    <w:pPr>
      <w:tabs>
        <w:tab w:val="center" w:pos="4677"/>
        <w:tab w:val="right" w:pos="9355"/>
      </w:tabs>
    </w:pPr>
  </w:style>
  <w:style w:type="paragraph" w:styleId="af">
    <w:name w:val="Body Text Indent"/>
    <w:basedOn w:val="a"/>
    <w:rsid w:val="00764671"/>
    <w:pPr>
      <w:spacing w:after="120"/>
      <w:ind w:left="283"/>
    </w:pPr>
  </w:style>
  <w:style w:type="paragraph" w:customStyle="1" w:styleId="af0">
    <w:name w:val="Содержимое таблицы"/>
    <w:basedOn w:val="a"/>
    <w:rsid w:val="00764671"/>
    <w:pPr>
      <w:suppressLineNumbers/>
    </w:pPr>
  </w:style>
  <w:style w:type="paragraph" w:customStyle="1" w:styleId="af1">
    <w:name w:val="Заголовок таблицы"/>
    <w:basedOn w:val="af0"/>
    <w:rsid w:val="00764671"/>
    <w:pPr>
      <w:jc w:val="center"/>
    </w:pPr>
    <w:rPr>
      <w:b/>
      <w:bCs/>
    </w:rPr>
  </w:style>
  <w:style w:type="paragraph" w:customStyle="1" w:styleId="14">
    <w:name w:val="Абзац списка1"/>
    <w:basedOn w:val="a"/>
    <w:rsid w:val="00764671"/>
    <w:pPr>
      <w:ind w:left="720"/>
    </w:pPr>
    <w:rPr>
      <w:rFonts w:eastAsia="Calibri"/>
    </w:rPr>
  </w:style>
  <w:style w:type="paragraph" w:customStyle="1" w:styleId="BodyTextIndent">
    <w:name w:val="Body Text Indent Знак"/>
    <w:basedOn w:val="a"/>
    <w:rsid w:val="00764671"/>
    <w:pPr>
      <w:overflowPunct w:val="0"/>
      <w:autoSpaceDE w:val="0"/>
      <w:spacing w:line="360" w:lineRule="auto"/>
      <w:ind w:right="284" w:firstLine="851"/>
      <w:jc w:val="both"/>
      <w:textAlignment w:val="baseline"/>
    </w:pPr>
  </w:style>
  <w:style w:type="paragraph" w:customStyle="1" w:styleId="15">
    <w:name w:val="Основной текст с отступом1"/>
    <w:basedOn w:val="a"/>
    <w:rsid w:val="00764671"/>
    <w:pPr>
      <w:overflowPunct w:val="0"/>
      <w:autoSpaceDE w:val="0"/>
      <w:spacing w:line="360" w:lineRule="auto"/>
      <w:ind w:right="284" w:firstLine="851"/>
      <w:jc w:val="both"/>
      <w:textAlignment w:val="baseline"/>
    </w:pPr>
  </w:style>
  <w:style w:type="paragraph" w:customStyle="1" w:styleId="af2">
    <w:name w:val="Стиль"/>
    <w:rsid w:val="00764671"/>
    <w:pPr>
      <w:widowControl w:val="0"/>
      <w:suppressAutoHyphens/>
      <w:autoSpaceDE w:val="0"/>
    </w:pPr>
    <w:rPr>
      <w:sz w:val="24"/>
      <w:szCs w:val="24"/>
      <w:lang w:eastAsia="ar-SA"/>
    </w:rPr>
  </w:style>
  <w:style w:type="paragraph" w:customStyle="1" w:styleId="Style18">
    <w:name w:val="Style18"/>
    <w:basedOn w:val="a"/>
    <w:rsid w:val="00764671"/>
    <w:pPr>
      <w:widowControl w:val="0"/>
      <w:autoSpaceDE w:val="0"/>
      <w:jc w:val="center"/>
    </w:pPr>
  </w:style>
  <w:style w:type="paragraph" w:customStyle="1" w:styleId="Style3">
    <w:name w:val="Style3"/>
    <w:basedOn w:val="a"/>
    <w:rsid w:val="00764671"/>
    <w:pPr>
      <w:widowControl w:val="0"/>
      <w:autoSpaceDE w:val="0"/>
      <w:spacing w:line="322" w:lineRule="exact"/>
      <w:ind w:firstLine="691"/>
      <w:jc w:val="both"/>
    </w:pPr>
  </w:style>
  <w:style w:type="paragraph" w:styleId="af3">
    <w:name w:val="List Paragraph"/>
    <w:basedOn w:val="a"/>
    <w:uiPriority w:val="99"/>
    <w:qFormat/>
    <w:rsid w:val="00764671"/>
    <w:pPr>
      <w:ind w:left="708"/>
    </w:pPr>
  </w:style>
  <w:style w:type="paragraph" w:customStyle="1" w:styleId="16">
    <w:name w:val="Абзац списка1"/>
    <w:basedOn w:val="a"/>
    <w:rsid w:val="00764671"/>
    <w:pPr>
      <w:ind w:left="720"/>
    </w:pPr>
    <w:rPr>
      <w:rFonts w:eastAsia="Calibri"/>
    </w:rPr>
  </w:style>
  <w:style w:type="paragraph" w:customStyle="1" w:styleId="BodyTextIndent0">
    <w:name w:val="Body Text Indent ????"/>
    <w:basedOn w:val="a"/>
    <w:rsid w:val="00764671"/>
    <w:pPr>
      <w:autoSpaceDE w:val="0"/>
      <w:spacing w:line="360" w:lineRule="auto"/>
      <w:ind w:right="284" w:firstLine="851"/>
      <w:jc w:val="both"/>
      <w:textAlignment w:val="baseline"/>
    </w:pPr>
  </w:style>
  <w:style w:type="paragraph" w:customStyle="1" w:styleId="17">
    <w:name w:val="???????? ????? ? ????????1"/>
    <w:basedOn w:val="a"/>
    <w:rsid w:val="00764671"/>
    <w:pPr>
      <w:autoSpaceDE w:val="0"/>
      <w:spacing w:line="360" w:lineRule="auto"/>
      <w:ind w:right="284" w:firstLine="851"/>
      <w:jc w:val="both"/>
      <w:textAlignment w:val="baseline"/>
    </w:pPr>
  </w:style>
  <w:style w:type="paragraph" w:customStyle="1" w:styleId="af4">
    <w:name w:val="???????? ????? ? ????????"/>
    <w:basedOn w:val="a"/>
    <w:rsid w:val="00764671"/>
    <w:pPr>
      <w:spacing w:after="120"/>
      <w:ind w:left="283"/>
    </w:pPr>
  </w:style>
  <w:style w:type="paragraph" w:customStyle="1" w:styleId="af5">
    <w:name w:val="?????"/>
    <w:rsid w:val="00764671"/>
    <w:pPr>
      <w:widowControl w:val="0"/>
      <w:suppressAutoHyphens/>
    </w:pPr>
    <w:rPr>
      <w:sz w:val="24"/>
      <w:szCs w:val="24"/>
      <w:lang w:eastAsia="hi-IN" w:bidi="hi-IN"/>
    </w:rPr>
  </w:style>
  <w:style w:type="paragraph" w:customStyle="1" w:styleId="ConsPlusCell">
    <w:name w:val="ConsPlusCell"/>
    <w:rsid w:val="00764671"/>
    <w:pPr>
      <w:widowControl w:val="0"/>
      <w:suppressAutoHyphens/>
    </w:pPr>
    <w:rPr>
      <w:rFonts w:ascii="Arial" w:eastAsia="SimSun" w:hAnsi="Arial" w:cs="Arial"/>
      <w:szCs w:val="24"/>
      <w:lang w:eastAsia="hi-IN" w:bidi="hi-IN"/>
    </w:rPr>
  </w:style>
  <w:style w:type="paragraph" w:customStyle="1" w:styleId="210">
    <w:name w:val="Основной текст 21"/>
    <w:basedOn w:val="a"/>
    <w:rsid w:val="00764671"/>
    <w:pPr>
      <w:spacing w:after="120" w:line="480" w:lineRule="auto"/>
    </w:pPr>
  </w:style>
  <w:style w:type="paragraph" w:customStyle="1" w:styleId="ConsPlusNormal0">
    <w:name w:val="ConsPlusNormal"/>
    <w:rsid w:val="00764671"/>
    <w:pPr>
      <w:widowControl w:val="0"/>
      <w:suppressAutoHyphens/>
    </w:pPr>
    <w:rPr>
      <w:kern w:val="1"/>
      <w:sz w:val="24"/>
      <w:szCs w:val="24"/>
      <w:lang w:eastAsia="hi-IN" w:bidi="hi-IN"/>
    </w:rPr>
  </w:style>
  <w:style w:type="character" w:styleId="af6">
    <w:name w:val="Hyperlink"/>
    <w:rsid w:val="00DA33B6"/>
    <w:rPr>
      <w:color w:val="000080"/>
      <w:u w:val="single"/>
    </w:rPr>
  </w:style>
  <w:style w:type="paragraph" w:customStyle="1" w:styleId="ConsPlusTitle">
    <w:name w:val="ConsPlusTitle"/>
    <w:rsid w:val="00DA33B6"/>
    <w:pPr>
      <w:widowControl w:val="0"/>
      <w:suppressAutoHyphens/>
      <w:autoSpaceDE w:val="0"/>
    </w:pPr>
    <w:rPr>
      <w:rFonts w:ascii="Calibri" w:eastAsia="Calibri" w:hAnsi="Calibri" w:cs="Calibri"/>
      <w:b/>
      <w:bCs/>
      <w:sz w:val="22"/>
      <w:szCs w:val="22"/>
      <w:lang w:eastAsia="ar-SA"/>
    </w:rPr>
  </w:style>
  <w:style w:type="character" w:customStyle="1" w:styleId="120">
    <w:name w:val="Стиль 12 пт курсив"/>
    <w:basedOn w:val="a0"/>
    <w:rsid w:val="00DA33B6"/>
    <w:rPr>
      <w:i/>
      <w:iCs/>
      <w:sz w:val="24"/>
    </w:rPr>
  </w:style>
  <w:style w:type="table" w:styleId="af7">
    <w:name w:val="Table Grid"/>
    <w:basedOn w:val="a1"/>
    <w:uiPriority w:val="59"/>
    <w:rsid w:val="004834F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8">
    <w:name w:val="Strong"/>
    <w:uiPriority w:val="22"/>
    <w:qFormat/>
    <w:rsid w:val="00245BB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320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3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0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7CFF88-333D-4764-80A1-DF94F9126A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7</Pages>
  <Words>1163</Words>
  <Characters>6634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Инна</dc:creator>
  <cp:lastModifiedBy>Ольга Н. Глебова</cp:lastModifiedBy>
  <cp:revision>9</cp:revision>
  <cp:lastPrinted>2022-01-12T03:29:00Z</cp:lastPrinted>
  <dcterms:created xsi:type="dcterms:W3CDTF">2022-01-11T12:02:00Z</dcterms:created>
  <dcterms:modified xsi:type="dcterms:W3CDTF">2022-01-27T03:55:00Z</dcterms:modified>
</cp:coreProperties>
</file>