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7"/>
        <w:gridCol w:w="425"/>
        <w:gridCol w:w="5386"/>
      </w:tblGrid>
      <w:tr w:rsidR="007D0DFD" w:rsidRPr="008E150E" w:rsidTr="008E5873">
        <w:trPr>
          <w:trHeight w:hRule="exact" w:val="3690"/>
        </w:trPr>
        <w:tc>
          <w:tcPr>
            <w:tcW w:w="4397" w:type="dxa"/>
          </w:tcPr>
          <w:p w:rsidR="007D0DFD" w:rsidRPr="008E150E" w:rsidRDefault="00260950" w:rsidP="00886B9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DFD" w:rsidRPr="008E150E" w:rsidRDefault="007D0DFD" w:rsidP="00886B90">
            <w:pPr>
              <w:pStyle w:val="af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D0DFD" w:rsidRDefault="004101AE" w:rsidP="004101AE">
            <w:pPr>
              <w:pStyle w:val="af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B80309" w:rsidRPr="00B80309" w:rsidRDefault="00B80309" w:rsidP="004101AE">
            <w:pPr>
              <w:pStyle w:val="af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7D0DFD" w:rsidRPr="008E150E" w:rsidRDefault="00E92530" w:rsidP="00886B9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7D0DFD" w:rsidRPr="008E150E" w:rsidRDefault="007D0DFD" w:rsidP="00886B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D0DFD" w:rsidRPr="008E150E" w:rsidRDefault="007D0DFD" w:rsidP="00886B90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7D0DFD" w:rsidRPr="008E150E" w:rsidRDefault="007D0DFD" w:rsidP="00886B90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7D0DFD" w:rsidRPr="008E150E" w:rsidRDefault="007D0DFD" w:rsidP="00992B64">
            <w:pPr>
              <w:ind w:left="-68" w:right="-7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E150E">
              <w:rPr>
                <w:rFonts w:ascii="Times New Roman" w:hAnsi="Times New Roman" w:cs="Times New Roman"/>
                <w:sz w:val="22"/>
                <w:szCs w:val="22"/>
              </w:rPr>
              <w:t>_________________</w:t>
            </w:r>
            <w:r w:rsidR="00992B64" w:rsidRPr="008E150E">
              <w:rPr>
                <w:rFonts w:ascii="Times New Roman" w:hAnsi="Times New Roman" w:cs="Times New Roman"/>
                <w:sz w:val="22"/>
                <w:szCs w:val="22"/>
              </w:rPr>
              <w:t>_</w:t>
            </w:r>
            <w:r w:rsidR="004101AE">
              <w:rPr>
                <w:rFonts w:ascii="Times New Roman" w:hAnsi="Times New Roman" w:cs="Times New Roman"/>
                <w:sz w:val="22"/>
                <w:szCs w:val="22"/>
              </w:rPr>
              <w:t xml:space="preserve"> № _______________</w:t>
            </w:r>
          </w:p>
          <w:p w:rsidR="007D0DFD" w:rsidRDefault="007D0DFD" w:rsidP="00992B6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 w:rsidR="004101AE">
              <w:rPr>
                <w:rFonts w:ascii="Times New Roman" w:hAnsi="Times New Roman" w:cs="Times New Roman"/>
                <w:bCs/>
              </w:rPr>
              <w:t>Бузулук</w:t>
            </w:r>
          </w:p>
          <w:p w:rsidR="008E5873" w:rsidRDefault="008E5873" w:rsidP="00992B6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</w:p>
          <w:p w:rsidR="008E5873" w:rsidRDefault="008E5873" w:rsidP="00992B6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</w:p>
          <w:p w:rsidR="008E5873" w:rsidRDefault="008E5873" w:rsidP="00992B6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</w:p>
          <w:p w:rsidR="008E5873" w:rsidRDefault="008E5873" w:rsidP="00992B6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</w:p>
          <w:p w:rsidR="008E5873" w:rsidRDefault="008E5873" w:rsidP="00992B6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</w:p>
          <w:p w:rsidR="008E5873" w:rsidRPr="008E150E" w:rsidRDefault="008E5873" w:rsidP="00992B6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25" w:type="dxa"/>
          </w:tcPr>
          <w:p w:rsidR="007D0DFD" w:rsidRPr="00FF6ADB" w:rsidRDefault="007D0DFD" w:rsidP="00FF6ADB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</w:rPr>
            </w:pPr>
          </w:p>
        </w:tc>
        <w:tc>
          <w:tcPr>
            <w:tcW w:w="5386" w:type="dxa"/>
          </w:tcPr>
          <w:p w:rsidR="007D0DFD" w:rsidRPr="00FF6ADB" w:rsidRDefault="007D0DFD" w:rsidP="00FF6ADB">
            <w:pPr>
              <w:ind w:firstLine="213"/>
              <w:jc w:val="center"/>
              <w:rPr>
                <w:rFonts w:ascii="Times New Roman" w:hAnsi="Times New Roman" w:cs="Times New Roman"/>
                <w:sz w:val="32"/>
                <w:szCs w:val="28"/>
              </w:rPr>
            </w:pPr>
          </w:p>
          <w:p w:rsidR="007B2A74" w:rsidRDefault="007B2A74" w:rsidP="00FF6ADB">
            <w:pPr>
              <w:pStyle w:val="af8"/>
              <w:jc w:val="center"/>
              <w:rPr>
                <w:rStyle w:val="af7"/>
                <w:rFonts w:ascii="Times New Roman" w:hAnsi="Times New Roman" w:cs="Times New Roman"/>
                <w:i w:val="0"/>
                <w:sz w:val="32"/>
              </w:rPr>
            </w:pPr>
          </w:p>
          <w:p w:rsidR="007D0DFD" w:rsidRPr="007B2A74" w:rsidRDefault="007A08DC" w:rsidP="007A08DC">
            <w:pPr>
              <w:pStyle w:val="af8"/>
              <w:ind w:right="215"/>
              <w:jc w:val="right"/>
              <w:rPr>
                <w:rStyle w:val="af7"/>
                <w:rFonts w:ascii="Times New Roman" w:hAnsi="Times New Roman" w:cs="Times New Roman"/>
                <w:i w:val="0"/>
                <w:sz w:val="32"/>
              </w:rPr>
            </w:pPr>
            <w:r>
              <w:rPr>
                <w:rStyle w:val="af7"/>
                <w:rFonts w:ascii="Times New Roman" w:hAnsi="Times New Roman" w:cs="Times New Roman"/>
                <w:i w:val="0"/>
                <w:sz w:val="32"/>
              </w:rPr>
              <w:t>ПРОЕКТ</w:t>
            </w:r>
          </w:p>
        </w:tc>
      </w:tr>
      <w:tr w:rsidR="007D0DFD" w:rsidRPr="008E150E" w:rsidTr="00201DCB">
        <w:trPr>
          <w:trHeight w:val="695"/>
        </w:trPr>
        <w:tc>
          <w:tcPr>
            <w:tcW w:w="4397" w:type="dxa"/>
          </w:tcPr>
          <w:p w:rsidR="009D3D60" w:rsidRPr="009D3D60" w:rsidRDefault="00F6308C" w:rsidP="00E35C07">
            <w:pPr>
              <w:pStyle w:val="4"/>
              <w:spacing w:before="0" w:after="0"/>
              <w:ind w:left="214"/>
              <w:rPr>
                <w:rStyle w:val="af2"/>
                <w:szCs w:val="26"/>
              </w:rPr>
            </w:pPr>
            <w:r w:rsidRPr="00F6308C">
              <w:rPr>
                <w:rStyle w:val="af2"/>
              </w:rPr>
              <w:pict>
                <v:line id="_x0000_s1352" style="position:absolute;left:0;text-align:left;z-index:251657728;mso-position-horizontal-relative:text;mso-position-vertical-relative:text" from="8.5pt,4.35pt" to="30.15pt,4.4pt" o:allowincell="f" stroked="f">
                  <v:stroke startarrowwidth="narrow" startarrowlength="short" endarrowwidth="narrow" endarrowlength="short"/>
                </v:line>
              </w:pict>
            </w:r>
            <w:r w:rsidRPr="00F6308C">
              <w:rPr>
                <w:rStyle w:val="af2"/>
              </w:rPr>
              <w:pict>
                <v:line id="_x0000_s1351" style="position:absolute;left:0;text-align:left;z-index:251656704;mso-position-horizontal-relative:text;mso-position-vertical-relative:text" from="1.3pt,5.55pt" to="1.35pt,27.2pt" o:allowincell="f" stroked="f">
                  <v:stroke startarrowwidth="narrow" startarrowlength="short" endarrowwidth="narrow" endarrowlength="short"/>
                </v:line>
              </w:pict>
            </w:r>
            <w:r w:rsidR="00A00D9B" w:rsidRPr="009D3D60">
              <w:rPr>
                <w:rStyle w:val="af2"/>
                <w:szCs w:val="26"/>
              </w:rPr>
              <w:t>О внесении изменени</w:t>
            </w:r>
            <w:r w:rsidR="0013038C" w:rsidRPr="009D3D60">
              <w:rPr>
                <w:rStyle w:val="af2"/>
                <w:szCs w:val="26"/>
              </w:rPr>
              <w:t>й</w:t>
            </w:r>
            <w:r w:rsidR="00A00D9B" w:rsidRPr="009D3D60">
              <w:rPr>
                <w:rStyle w:val="af2"/>
                <w:szCs w:val="26"/>
              </w:rPr>
              <w:t xml:space="preserve"> </w:t>
            </w:r>
          </w:p>
          <w:p w:rsidR="00622FAD" w:rsidRPr="009D3D60" w:rsidRDefault="009D3D60" w:rsidP="00E35C07">
            <w:pPr>
              <w:pStyle w:val="4"/>
              <w:spacing w:before="0" w:after="0"/>
              <w:ind w:left="214"/>
              <w:rPr>
                <w:rStyle w:val="af2"/>
                <w:szCs w:val="26"/>
              </w:rPr>
            </w:pPr>
            <w:r w:rsidRPr="009D3D60">
              <w:rPr>
                <w:rStyle w:val="af2"/>
                <w:szCs w:val="26"/>
              </w:rPr>
              <w:t xml:space="preserve">в постановление </w:t>
            </w:r>
            <w:r w:rsidR="00C351FF" w:rsidRPr="009D3D60">
              <w:rPr>
                <w:rStyle w:val="af2"/>
                <w:szCs w:val="26"/>
              </w:rPr>
              <w:t xml:space="preserve">администрации города Бузулука от </w:t>
            </w:r>
            <w:r w:rsidR="00882DB7">
              <w:rPr>
                <w:rStyle w:val="af2"/>
                <w:szCs w:val="26"/>
              </w:rPr>
              <w:t>27.02.2020</w:t>
            </w:r>
          </w:p>
          <w:p w:rsidR="009D3D60" w:rsidRPr="004B76B2" w:rsidRDefault="00C351FF" w:rsidP="00E35C07">
            <w:pPr>
              <w:pStyle w:val="4"/>
              <w:spacing w:before="0" w:after="0"/>
              <w:ind w:left="214"/>
              <w:rPr>
                <w:b w:val="0"/>
                <w:szCs w:val="26"/>
              </w:rPr>
            </w:pPr>
            <w:r w:rsidRPr="009D3D60">
              <w:rPr>
                <w:rStyle w:val="af2"/>
                <w:szCs w:val="26"/>
              </w:rPr>
              <w:t xml:space="preserve">№ </w:t>
            </w:r>
            <w:r w:rsidR="00882DB7">
              <w:rPr>
                <w:rStyle w:val="af2"/>
                <w:szCs w:val="26"/>
              </w:rPr>
              <w:t>244</w:t>
            </w:r>
            <w:r w:rsidR="00FE7F26" w:rsidRPr="009D3D60">
              <w:rPr>
                <w:rStyle w:val="af2"/>
                <w:szCs w:val="26"/>
              </w:rPr>
              <w:t>-п</w:t>
            </w:r>
          </w:p>
        </w:tc>
        <w:tc>
          <w:tcPr>
            <w:tcW w:w="425" w:type="dxa"/>
          </w:tcPr>
          <w:p w:rsidR="007D0DFD" w:rsidRPr="008E150E" w:rsidRDefault="007D0DFD" w:rsidP="00886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7D0DFD" w:rsidRPr="008E150E" w:rsidRDefault="007D0DFD" w:rsidP="00886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76B2" w:rsidRDefault="004B76B2" w:rsidP="002D263F">
      <w:pPr>
        <w:pStyle w:val="af8"/>
        <w:tabs>
          <w:tab w:val="left" w:pos="127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50EE1" w:rsidRDefault="00C50EE1" w:rsidP="002D263F">
      <w:pPr>
        <w:pStyle w:val="af8"/>
        <w:tabs>
          <w:tab w:val="left" w:pos="127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57FD5" w:rsidRDefault="00F57FD5" w:rsidP="002D263F">
      <w:pPr>
        <w:pStyle w:val="af8"/>
        <w:tabs>
          <w:tab w:val="left" w:pos="127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</w:t>
      </w:r>
      <w:r w:rsidR="00755FB0">
        <w:rPr>
          <w:rFonts w:ascii="Times New Roman" w:hAnsi="Times New Roman" w:cs="Times New Roman"/>
          <w:sz w:val="28"/>
          <w:szCs w:val="28"/>
        </w:rPr>
        <w:t xml:space="preserve">етствии со статьей </w:t>
      </w:r>
      <w:r>
        <w:rPr>
          <w:rFonts w:ascii="Times New Roman" w:hAnsi="Times New Roman" w:cs="Times New Roman"/>
          <w:sz w:val="28"/>
          <w:szCs w:val="28"/>
        </w:rPr>
        <w:t>30, пунктом 5 статьи 40, статьей 43 Устава города Бузулука:</w:t>
      </w:r>
    </w:p>
    <w:p w:rsidR="009B05EE" w:rsidRDefault="009B05EE" w:rsidP="009B05EE">
      <w:pPr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9B05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Внести в </w:t>
      </w:r>
      <w:hyperlink r:id="rId9" w:history="1">
        <w:r w:rsidRPr="009B05E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9B05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города Бузулука </w:t>
      </w:r>
      <w:r w:rsidRPr="006C0BD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27.02.2020 № 244</w:t>
      </w:r>
      <w:r w:rsidRPr="006C0BD0">
        <w:rPr>
          <w:rFonts w:ascii="Times New Roman" w:hAnsi="Times New Roman" w:cs="Times New Roman"/>
          <w:sz w:val="28"/>
          <w:szCs w:val="28"/>
        </w:rPr>
        <w:t>-п «</w:t>
      </w:r>
      <w:r>
        <w:rPr>
          <w:rFonts w:ascii="Times New Roman" w:hAnsi="Times New Roman" w:cs="Times New Roman"/>
          <w:sz w:val="28"/>
          <w:szCs w:val="28"/>
        </w:rPr>
        <w:t>Об учреждении премии главы города Бузулука «Культурное наследие</w:t>
      </w:r>
      <w:r w:rsidRPr="006C0BD0">
        <w:rPr>
          <w:rFonts w:ascii="Times New Roman" w:hAnsi="Times New Roman" w:cs="Times New Roman"/>
          <w:sz w:val="28"/>
          <w:szCs w:val="28"/>
        </w:rPr>
        <w:t>» следующ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6C0BD0">
        <w:rPr>
          <w:rFonts w:ascii="Times New Roman" w:hAnsi="Times New Roman" w:cs="Times New Roman"/>
          <w:sz w:val="28"/>
          <w:szCs w:val="28"/>
        </w:rPr>
        <w:t xml:space="preserve"> изменени</w:t>
      </w:r>
      <w:r>
        <w:rPr>
          <w:rFonts w:ascii="Times New Roman" w:hAnsi="Times New Roman" w:cs="Times New Roman"/>
          <w:sz w:val="28"/>
          <w:szCs w:val="28"/>
        </w:rPr>
        <w:t>я:</w:t>
      </w:r>
    </w:p>
    <w:p w:rsidR="009B05EE" w:rsidRDefault="003529A2" w:rsidP="002D263F">
      <w:pPr>
        <w:pStyle w:val="af8"/>
        <w:tabs>
          <w:tab w:val="left" w:pos="127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Пункт 5 дополнить </w:t>
      </w:r>
      <w:r w:rsidR="00E35C07">
        <w:rPr>
          <w:rFonts w:ascii="Times New Roman" w:hAnsi="Times New Roman" w:cs="Times New Roman"/>
          <w:sz w:val="28"/>
          <w:szCs w:val="28"/>
        </w:rPr>
        <w:t>абзацем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11376" w:rsidRDefault="00541A0D" w:rsidP="00822390">
      <w:pPr>
        <w:pStyle w:val="af8"/>
        <w:tabs>
          <w:tab w:val="left" w:pos="127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«Премия вручается в следующих номинациях:</w:t>
      </w:r>
    </w:p>
    <w:p w:rsidR="00511376" w:rsidRDefault="00541A0D" w:rsidP="002D263F">
      <w:pPr>
        <w:pStyle w:val="af8"/>
        <w:tabs>
          <w:tab w:val="left" w:pos="127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«Молодые педагоги»</w:t>
      </w:r>
      <w:r w:rsidR="00E35C07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не более одной премии;</w:t>
      </w:r>
    </w:p>
    <w:p w:rsidR="00511376" w:rsidRDefault="00511376" w:rsidP="00511376">
      <w:pPr>
        <w:pStyle w:val="af8"/>
        <w:tabs>
          <w:tab w:val="left" w:pos="127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«Преданность профессии» </w:t>
      </w:r>
      <w:r w:rsidR="00E35C0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не более одной премии;</w:t>
      </w:r>
    </w:p>
    <w:p w:rsidR="00673F59" w:rsidRDefault="00673F59" w:rsidP="002D263F">
      <w:pPr>
        <w:pStyle w:val="af8"/>
        <w:tabs>
          <w:tab w:val="left" w:pos="1276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«Культурные профессионалы» </w:t>
      </w:r>
      <w:r w:rsidR="00E35C07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>не более четырех премий</w:t>
      </w:r>
      <w:r w:rsidR="00511376">
        <w:rPr>
          <w:rFonts w:ascii="Times New Roman" w:hAnsi="Times New Roman" w:cs="Times New Roman"/>
          <w:sz w:val="28"/>
          <w:szCs w:val="28"/>
        </w:rPr>
        <w:t>.».</w:t>
      </w:r>
    </w:p>
    <w:p w:rsidR="00F67883" w:rsidRDefault="00541A0D" w:rsidP="00BC1BA6">
      <w:pPr>
        <w:pStyle w:val="af8"/>
        <w:widowControl/>
        <w:numPr>
          <w:ilvl w:val="0"/>
          <w:numId w:val="6"/>
        </w:numPr>
        <w:tabs>
          <w:tab w:val="left" w:pos="851"/>
        </w:tabs>
        <w:autoSpaceDE/>
        <w:autoSpaceDN/>
        <w:adjustRightInd/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940C5">
        <w:rPr>
          <w:rFonts w:ascii="Times New Roman" w:hAnsi="Times New Roman" w:cs="Times New Roman"/>
          <w:sz w:val="28"/>
          <w:szCs w:val="28"/>
        </w:rPr>
        <w:t xml:space="preserve">В </w:t>
      </w:r>
      <w:r w:rsidR="008147F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  <w:r w:rsidR="008147FA">
        <w:rPr>
          <w:rFonts w:ascii="Times New Roman" w:hAnsi="Times New Roman" w:cs="Times New Roman"/>
          <w:sz w:val="28"/>
          <w:szCs w:val="28"/>
        </w:rPr>
        <w:t xml:space="preserve"> к </w:t>
      </w:r>
      <w:r w:rsidR="00F57FD5" w:rsidRPr="006E23BF">
        <w:rPr>
          <w:rFonts w:ascii="Times New Roman" w:hAnsi="Times New Roman" w:cs="Times New Roman"/>
          <w:sz w:val="28"/>
          <w:szCs w:val="28"/>
        </w:rPr>
        <w:t>постановлени</w:t>
      </w:r>
      <w:r w:rsidR="008147FA">
        <w:rPr>
          <w:rFonts w:ascii="Times New Roman" w:hAnsi="Times New Roman" w:cs="Times New Roman"/>
          <w:sz w:val="28"/>
          <w:szCs w:val="28"/>
        </w:rPr>
        <w:t>ю</w:t>
      </w:r>
      <w:r w:rsidR="00F67883">
        <w:rPr>
          <w:rFonts w:ascii="Times New Roman" w:hAnsi="Times New Roman" w:cs="Times New Roman"/>
          <w:sz w:val="28"/>
          <w:szCs w:val="28"/>
        </w:rPr>
        <w:t>:</w:t>
      </w:r>
    </w:p>
    <w:p w:rsidR="004940C5" w:rsidRDefault="004940C5" w:rsidP="004940C5">
      <w:pPr>
        <w:pStyle w:val="af8"/>
        <w:widowControl/>
        <w:tabs>
          <w:tab w:val="left" w:pos="851"/>
        </w:tabs>
        <w:autoSpaceDE/>
        <w:autoSpaceDN/>
        <w:adjustRightInd/>
        <w:spacing w:line="276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1.2.1. Пункт </w:t>
      </w:r>
      <w:r w:rsidR="00E35C07">
        <w:rPr>
          <w:rFonts w:ascii="Times New Roman" w:hAnsi="Times New Roman" w:cs="Times New Roman"/>
          <w:sz w:val="28"/>
          <w:szCs w:val="28"/>
        </w:rPr>
        <w:t>1.5</w:t>
      </w:r>
      <w:r w:rsidR="00472CD9"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E35C07">
        <w:rPr>
          <w:rFonts w:ascii="Times New Roman" w:hAnsi="Times New Roman" w:cs="Times New Roman"/>
          <w:sz w:val="28"/>
          <w:szCs w:val="28"/>
        </w:rPr>
        <w:t>1</w:t>
      </w:r>
      <w:r w:rsidR="00472CD9" w:rsidRPr="00472CD9">
        <w:rPr>
          <w:rFonts w:ascii="Times New Roman" w:hAnsi="Times New Roman" w:cs="Times New Roman"/>
          <w:sz w:val="28"/>
          <w:szCs w:val="28"/>
        </w:rPr>
        <w:t xml:space="preserve"> </w:t>
      </w:r>
      <w:r w:rsidR="00472CD9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1E5A11" w:rsidRDefault="00472CD9" w:rsidP="001E5A11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«1.5.</w:t>
      </w:r>
      <w:r w:rsidR="001E5A11">
        <w:rPr>
          <w:rFonts w:ascii="Times New Roman" w:hAnsi="Times New Roman" w:cs="Times New Roman"/>
          <w:sz w:val="28"/>
          <w:szCs w:val="28"/>
        </w:rPr>
        <w:t xml:space="preserve"> В отборе на награждение Премией участвуют соискатели:</w:t>
      </w:r>
    </w:p>
    <w:p w:rsidR="001E5A11" w:rsidRDefault="00E35C07" w:rsidP="001E5A11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номинации «Молодые педагоги» - </w:t>
      </w:r>
      <w:r w:rsidR="001E5A11">
        <w:rPr>
          <w:rFonts w:ascii="Times New Roman" w:hAnsi="Times New Roman" w:cs="Times New Roman"/>
          <w:sz w:val="28"/>
          <w:szCs w:val="28"/>
        </w:rPr>
        <w:t xml:space="preserve">педагоги муниципальных учреждений дополнительного образования города Бузулука в сфере культуры и искусства </w:t>
      </w:r>
      <w:r w:rsidR="00511376">
        <w:rPr>
          <w:rFonts w:ascii="Times New Roman" w:hAnsi="Times New Roman" w:cs="Times New Roman"/>
          <w:sz w:val="28"/>
          <w:szCs w:val="28"/>
        </w:rPr>
        <w:t xml:space="preserve">в возрасте </w:t>
      </w:r>
      <w:r>
        <w:rPr>
          <w:rFonts w:ascii="Times New Roman" w:hAnsi="Times New Roman" w:cs="Times New Roman"/>
          <w:sz w:val="28"/>
          <w:szCs w:val="28"/>
        </w:rPr>
        <w:t xml:space="preserve">до 35 лет, </w:t>
      </w:r>
      <w:r w:rsidR="001E5A11">
        <w:rPr>
          <w:rFonts w:ascii="Times New Roman" w:hAnsi="Times New Roman" w:cs="Times New Roman"/>
          <w:sz w:val="28"/>
          <w:szCs w:val="28"/>
        </w:rPr>
        <w:t>со стажем</w:t>
      </w:r>
      <w:r w:rsidRPr="00E35C07">
        <w:t xml:space="preserve"> </w:t>
      </w:r>
      <w:r w:rsidRPr="00E35C07">
        <w:rPr>
          <w:rFonts w:ascii="Times New Roman" w:hAnsi="Times New Roman" w:cs="Times New Roman"/>
          <w:sz w:val="28"/>
          <w:szCs w:val="28"/>
        </w:rPr>
        <w:t>представленной деятельности в сфере культуры и искусства</w:t>
      </w:r>
      <w:r w:rsidR="001E5A11">
        <w:rPr>
          <w:rFonts w:ascii="Times New Roman" w:hAnsi="Times New Roman" w:cs="Times New Roman"/>
          <w:sz w:val="28"/>
          <w:szCs w:val="28"/>
        </w:rPr>
        <w:t xml:space="preserve"> до 5 лет, при наличии значимых достижений, являющихся публичными и признанными общественностью, внесшие весомый вклад в развитие и сохранение лучших культурных традиций в городе Бузулуке</w:t>
      </w:r>
      <w:r w:rsidR="00673F59">
        <w:rPr>
          <w:rFonts w:ascii="Times New Roman" w:hAnsi="Times New Roman" w:cs="Times New Roman"/>
          <w:sz w:val="28"/>
          <w:szCs w:val="28"/>
        </w:rPr>
        <w:t>;</w:t>
      </w:r>
    </w:p>
    <w:p w:rsidR="009C36A6" w:rsidRDefault="009C36A6" w:rsidP="009C36A6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«Преданность профессии» - работники со стажем представленной деятельности в сфере культуры и искусства более 35 лет, при наличии значимых достижений, являющихся публичными и признанными общественностью, внесшие весомый вклад в развитие и сохранение лучших культурных традиций в городе Бузулуке;</w:t>
      </w:r>
    </w:p>
    <w:p w:rsidR="001E5A11" w:rsidRDefault="00E35C07" w:rsidP="009C36A6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номинации «Культурные профессионалы»  </w:t>
      </w:r>
      <w:r w:rsidR="001E5A11">
        <w:rPr>
          <w:rFonts w:ascii="Times New Roman" w:hAnsi="Times New Roman" w:cs="Times New Roman"/>
          <w:sz w:val="28"/>
          <w:szCs w:val="28"/>
        </w:rPr>
        <w:t xml:space="preserve">- </w:t>
      </w:r>
      <w:r w:rsidR="00673F59">
        <w:rPr>
          <w:rFonts w:ascii="Times New Roman" w:hAnsi="Times New Roman" w:cs="Times New Roman"/>
          <w:sz w:val="28"/>
          <w:szCs w:val="28"/>
        </w:rPr>
        <w:t xml:space="preserve"> </w:t>
      </w:r>
      <w:r w:rsidR="00822390">
        <w:rPr>
          <w:rFonts w:ascii="Times New Roman" w:hAnsi="Times New Roman" w:cs="Times New Roman"/>
          <w:sz w:val="28"/>
          <w:szCs w:val="28"/>
        </w:rPr>
        <w:t>жители города Бузулука</w:t>
      </w:r>
      <w:r w:rsidR="001E5A11">
        <w:rPr>
          <w:rFonts w:ascii="Times New Roman" w:hAnsi="Times New Roman" w:cs="Times New Roman"/>
          <w:sz w:val="28"/>
          <w:szCs w:val="28"/>
        </w:rPr>
        <w:t>, при наличии значимых достижений, являющихся публичными и признанными общественностью, внесшие весомый вклад в развитие и сохранение лучших культурных традиций в городе Бузулуке</w:t>
      </w:r>
      <w:r w:rsidR="009C36A6">
        <w:rPr>
          <w:rFonts w:ascii="Times New Roman" w:hAnsi="Times New Roman" w:cs="Times New Roman"/>
          <w:sz w:val="28"/>
          <w:szCs w:val="28"/>
        </w:rPr>
        <w:t>.».</w:t>
      </w:r>
    </w:p>
    <w:p w:rsidR="00822390" w:rsidRDefault="00673F59" w:rsidP="00673F59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</w:t>
      </w:r>
      <w:r w:rsidR="00C47BF6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7BF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C47BF6">
        <w:rPr>
          <w:rFonts w:ascii="Times New Roman" w:hAnsi="Times New Roman" w:cs="Times New Roman"/>
          <w:sz w:val="28"/>
          <w:szCs w:val="28"/>
        </w:rPr>
        <w:t>е</w:t>
      </w:r>
      <w:r w:rsidR="009C36A6">
        <w:rPr>
          <w:rFonts w:ascii="Times New Roman" w:hAnsi="Times New Roman" w:cs="Times New Roman"/>
          <w:sz w:val="28"/>
          <w:szCs w:val="28"/>
        </w:rPr>
        <w:t xml:space="preserve"> 2.1</w:t>
      </w:r>
      <w:r>
        <w:rPr>
          <w:rFonts w:ascii="Times New Roman" w:hAnsi="Times New Roman" w:cs="Times New Roman"/>
          <w:sz w:val="28"/>
          <w:szCs w:val="28"/>
        </w:rPr>
        <w:t xml:space="preserve"> раздела </w:t>
      </w:r>
      <w:r w:rsidR="009C36A6">
        <w:rPr>
          <w:rFonts w:ascii="Times New Roman" w:hAnsi="Times New Roman" w:cs="Times New Roman"/>
          <w:sz w:val="28"/>
          <w:szCs w:val="28"/>
        </w:rPr>
        <w:t>2</w:t>
      </w:r>
      <w:r w:rsidR="0082239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3F59" w:rsidRDefault="00822390" w:rsidP="00673F59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абзаце втором </w:t>
      </w:r>
      <w:r w:rsidR="00C47BF6">
        <w:rPr>
          <w:rFonts w:ascii="Times New Roman" w:hAnsi="Times New Roman" w:cs="Times New Roman"/>
          <w:sz w:val="28"/>
          <w:szCs w:val="28"/>
        </w:rPr>
        <w:t xml:space="preserve">слова </w:t>
      </w:r>
      <w:r w:rsidR="00673F59">
        <w:rPr>
          <w:rFonts w:ascii="Times New Roman" w:hAnsi="Times New Roman" w:cs="Times New Roman"/>
          <w:sz w:val="28"/>
          <w:szCs w:val="28"/>
        </w:rPr>
        <w:t xml:space="preserve">«за последние пять лет» заменить словами </w:t>
      </w:r>
      <w:r w:rsidR="007A08DC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673F59">
        <w:rPr>
          <w:rFonts w:ascii="Times New Roman" w:hAnsi="Times New Roman" w:cs="Times New Roman"/>
          <w:sz w:val="28"/>
          <w:szCs w:val="28"/>
        </w:rPr>
        <w:t>«за последние два года»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73F59" w:rsidRDefault="00673F59" w:rsidP="00673F59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абзацем следующего содержания:</w:t>
      </w:r>
    </w:p>
    <w:p w:rsidR="00673F59" w:rsidRPr="00673F59" w:rsidRDefault="006A2104" w:rsidP="00673F59">
      <w:pPr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«- наставничество.».</w:t>
      </w:r>
    </w:p>
    <w:p w:rsidR="006A2104" w:rsidRPr="006A2104" w:rsidRDefault="006A2104" w:rsidP="006A2104">
      <w:pPr>
        <w:pStyle w:val="af8"/>
        <w:widowControl/>
        <w:tabs>
          <w:tab w:val="left" w:pos="851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04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провинция», подлежит официальному опубликованию на правовом интернет-портале Бузулука                                   БУЗУЛУК-ПРАВО.РФ</w:t>
      </w:r>
      <w:r w:rsidR="009C36A6">
        <w:rPr>
          <w:rFonts w:ascii="Times New Roman" w:hAnsi="Times New Roman" w:cs="Times New Roman"/>
          <w:sz w:val="28"/>
          <w:szCs w:val="28"/>
        </w:rPr>
        <w:t>.</w:t>
      </w:r>
      <w:r w:rsidRPr="006A21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2104" w:rsidRDefault="006A2104" w:rsidP="006A2104">
      <w:pPr>
        <w:pStyle w:val="af8"/>
        <w:widowControl/>
        <w:tabs>
          <w:tab w:val="left" w:pos="851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A2104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FC60CC" w:rsidRDefault="00C50EE1" w:rsidP="006A2104">
      <w:pPr>
        <w:pStyle w:val="af8"/>
        <w:widowControl/>
        <w:tabs>
          <w:tab w:val="left" w:pos="851"/>
        </w:tabs>
        <w:autoSpaceDE/>
        <w:autoSpaceDN/>
        <w:adjustRightInd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50EE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</w:t>
      </w:r>
      <w:r w:rsidR="00E50FC7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C50EE1" w:rsidRDefault="00C50EE1" w:rsidP="008147FA">
      <w:pPr>
        <w:pStyle w:val="af8"/>
        <w:widowControl/>
        <w:tabs>
          <w:tab w:val="left" w:pos="851"/>
        </w:tabs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104" w:rsidRDefault="006A2104" w:rsidP="008147FA">
      <w:pPr>
        <w:pStyle w:val="af8"/>
        <w:widowControl/>
        <w:tabs>
          <w:tab w:val="left" w:pos="851"/>
        </w:tabs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2104" w:rsidRDefault="006A2104" w:rsidP="008147FA">
      <w:pPr>
        <w:pStyle w:val="af8"/>
        <w:widowControl/>
        <w:tabs>
          <w:tab w:val="left" w:pos="851"/>
        </w:tabs>
        <w:autoSpaceDE/>
        <w:autoSpaceDN/>
        <w:adjustRightInd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0D9B" w:rsidRPr="000375E6" w:rsidRDefault="00744390" w:rsidP="00794A56">
      <w:pPr>
        <w:tabs>
          <w:tab w:val="left" w:pos="142"/>
          <w:tab w:val="left" w:pos="7500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4B76B2">
        <w:rPr>
          <w:rFonts w:ascii="Times New Roman" w:hAnsi="Times New Roman"/>
          <w:sz w:val="28"/>
          <w:szCs w:val="28"/>
        </w:rPr>
        <w:t xml:space="preserve"> города</w:t>
      </w:r>
      <w:r w:rsidR="004B76B2">
        <w:rPr>
          <w:rFonts w:ascii="Times New Roman" w:hAnsi="Times New Roman"/>
          <w:sz w:val="28"/>
          <w:szCs w:val="28"/>
        </w:rPr>
        <w:tab/>
      </w:r>
      <w:r w:rsidR="004B76B2">
        <w:rPr>
          <w:rFonts w:ascii="Times New Roman" w:hAnsi="Times New Roman"/>
          <w:sz w:val="28"/>
          <w:szCs w:val="28"/>
        </w:rPr>
        <w:tab/>
      </w:r>
      <w:r w:rsidR="00794A56">
        <w:rPr>
          <w:rFonts w:ascii="Times New Roman" w:hAnsi="Times New Roman"/>
          <w:sz w:val="28"/>
          <w:szCs w:val="28"/>
        </w:rPr>
        <w:t xml:space="preserve"> </w:t>
      </w:r>
      <w:r w:rsidR="00FC60CC">
        <w:rPr>
          <w:rFonts w:ascii="Times New Roman" w:hAnsi="Times New Roman"/>
          <w:sz w:val="28"/>
          <w:szCs w:val="28"/>
        </w:rPr>
        <w:t xml:space="preserve">  </w:t>
      </w:r>
      <w:r w:rsidR="00AF5088">
        <w:rPr>
          <w:rFonts w:ascii="Times New Roman" w:hAnsi="Times New Roman"/>
          <w:sz w:val="28"/>
          <w:szCs w:val="28"/>
        </w:rPr>
        <w:t>В.С.</w:t>
      </w:r>
      <w:r w:rsidR="00530203">
        <w:rPr>
          <w:rFonts w:ascii="Times New Roman" w:hAnsi="Times New Roman"/>
          <w:sz w:val="28"/>
          <w:szCs w:val="28"/>
        </w:rPr>
        <w:t xml:space="preserve"> </w:t>
      </w:r>
      <w:r w:rsidR="004B76B2">
        <w:rPr>
          <w:rFonts w:ascii="Times New Roman" w:hAnsi="Times New Roman"/>
          <w:sz w:val="28"/>
          <w:szCs w:val="28"/>
        </w:rPr>
        <w:t>Песков</w:t>
      </w:r>
    </w:p>
    <w:p w:rsidR="008147FA" w:rsidRDefault="008147FA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C50EE1" w:rsidRDefault="00C50EE1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8A0C35" w:rsidRDefault="008A0C35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</w:p>
    <w:p w:rsidR="008147FA" w:rsidRPr="00B01509" w:rsidRDefault="008147FA" w:rsidP="008147FA">
      <w:pPr>
        <w:tabs>
          <w:tab w:val="left" w:pos="142"/>
        </w:tabs>
        <w:jc w:val="both"/>
        <w:rPr>
          <w:rFonts w:ascii="Times New Roman" w:hAnsi="Times New Roman"/>
          <w:sz w:val="28"/>
          <w:szCs w:val="28"/>
        </w:rPr>
      </w:pPr>
      <w:r w:rsidRPr="000375E6">
        <w:rPr>
          <w:rFonts w:ascii="Times New Roman" w:hAnsi="Times New Roman"/>
          <w:sz w:val="28"/>
          <w:szCs w:val="28"/>
        </w:rPr>
        <w:t>Разослано: в дело,</w:t>
      </w:r>
      <w:r>
        <w:rPr>
          <w:rFonts w:ascii="Times New Roman" w:hAnsi="Times New Roman"/>
          <w:sz w:val="28"/>
          <w:szCs w:val="28"/>
        </w:rPr>
        <w:t xml:space="preserve"> главе города,</w:t>
      </w:r>
      <w:r w:rsidRPr="005958D2">
        <w:rPr>
          <w:rFonts w:ascii="Times New Roman" w:hAnsi="Times New Roman" w:cs="Times New Roman"/>
          <w:sz w:val="28"/>
          <w:szCs w:val="28"/>
        </w:rPr>
        <w:t xml:space="preserve"> </w:t>
      </w:r>
      <w:r w:rsidRPr="00E93FA7">
        <w:rPr>
          <w:rFonts w:ascii="Times New Roman" w:hAnsi="Times New Roman" w:cs="Times New Roman"/>
          <w:sz w:val="28"/>
          <w:szCs w:val="28"/>
        </w:rPr>
        <w:t>Управлению по культуре, спорту и молодежной политике администрации города Бузулука</w:t>
      </w:r>
      <w:r w:rsidR="00882DB7">
        <w:rPr>
          <w:rFonts w:ascii="Times New Roman" w:hAnsi="Times New Roman"/>
          <w:sz w:val="28"/>
          <w:szCs w:val="28"/>
        </w:rPr>
        <w:t>,</w:t>
      </w:r>
      <w:r w:rsidR="00E50FC7">
        <w:rPr>
          <w:rFonts w:ascii="Times New Roman" w:hAnsi="Times New Roman"/>
          <w:sz w:val="28"/>
          <w:szCs w:val="28"/>
        </w:rPr>
        <w:t xml:space="preserve"> </w:t>
      </w:r>
      <w:r w:rsidR="00882DB7">
        <w:rPr>
          <w:rFonts w:ascii="Times New Roman" w:hAnsi="Times New Roman"/>
          <w:sz w:val="28"/>
          <w:szCs w:val="28"/>
        </w:rPr>
        <w:t>членам комиссии</w:t>
      </w:r>
      <w:r w:rsidR="008A0C35">
        <w:rPr>
          <w:rFonts w:ascii="Times New Roman" w:hAnsi="Times New Roman"/>
          <w:sz w:val="28"/>
          <w:szCs w:val="28"/>
        </w:rPr>
        <w:t xml:space="preserve">, </w:t>
      </w:r>
      <w:r w:rsidR="008A0C35" w:rsidRPr="008A0C35">
        <w:rPr>
          <w:rFonts w:ascii="Times New Roman" w:hAnsi="Times New Roman"/>
          <w:sz w:val="28"/>
          <w:szCs w:val="28"/>
        </w:rPr>
        <w:t>управлению по информационной политике администрации города Бузулука, обществу с ограниченной ответственностью «Информправо плюс», редакции газеты «Российская провинция»</w:t>
      </w:r>
    </w:p>
    <w:p w:rsidR="0026360A" w:rsidRPr="00794A56" w:rsidRDefault="0026360A" w:rsidP="008147FA">
      <w:pPr>
        <w:tabs>
          <w:tab w:val="left" w:pos="142"/>
        </w:tabs>
        <w:jc w:val="both"/>
        <w:rPr>
          <w:rFonts w:ascii="Times New Roman" w:hAnsi="Times New Roman" w:cs="Times New Roman"/>
          <w:sz w:val="28"/>
          <w:szCs w:val="26"/>
        </w:rPr>
      </w:pPr>
    </w:p>
    <w:sectPr w:rsidR="0026360A" w:rsidRPr="00794A56" w:rsidSect="00FC60CC">
      <w:headerReference w:type="default" r:id="rId10"/>
      <w:pgSz w:w="11907" w:h="16840" w:code="9"/>
      <w:pgMar w:top="709" w:right="567" w:bottom="992" w:left="1701" w:header="284" w:footer="720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357" w:rsidRDefault="00015357">
      <w:r>
        <w:separator/>
      </w:r>
    </w:p>
  </w:endnote>
  <w:endnote w:type="continuationSeparator" w:id="0">
    <w:p w:rsidR="00015357" w:rsidRDefault="00015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357" w:rsidRDefault="00015357">
      <w:r>
        <w:separator/>
      </w:r>
    </w:p>
  </w:footnote>
  <w:footnote w:type="continuationSeparator" w:id="0">
    <w:p w:rsidR="00015357" w:rsidRDefault="000153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0CC" w:rsidRPr="002252D5" w:rsidRDefault="00F6308C">
    <w:pPr>
      <w:pStyle w:val="a3"/>
      <w:jc w:val="center"/>
    </w:pPr>
    <w:fldSimple w:instr=" PAGE   \* MERGEFORMAT ">
      <w:r w:rsidR="007A08DC">
        <w:rPr>
          <w:noProof/>
        </w:rPr>
        <w:t>2</w:t>
      </w:r>
    </w:fldSimple>
  </w:p>
  <w:p w:rsidR="00FC60CC" w:rsidRPr="002252D5" w:rsidRDefault="00FC60CC" w:rsidP="004052CF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6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7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6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922181"/>
    <w:multiLevelType w:val="multilevel"/>
    <w:tmpl w:val="EE2EE99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260F4E02"/>
    <w:multiLevelType w:val="multilevel"/>
    <w:tmpl w:val="C5583FA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0">
    <w:nsid w:val="2BFD43AF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1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224FF0">
      <w:numFmt w:val="none"/>
      <w:lvlText w:val=""/>
      <w:lvlJc w:val="left"/>
      <w:pPr>
        <w:tabs>
          <w:tab w:val="num" w:pos="360"/>
        </w:tabs>
      </w:pPr>
    </w:lvl>
    <w:lvl w:ilvl="2" w:tplc="05D4FF66">
      <w:numFmt w:val="none"/>
      <w:lvlText w:val=""/>
      <w:lvlJc w:val="left"/>
      <w:pPr>
        <w:tabs>
          <w:tab w:val="num" w:pos="360"/>
        </w:tabs>
      </w:pPr>
    </w:lvl>
    <w:lvl w:ilvl="3" w:tplc="8604BB8C">
      <w:numFmt w:val="none"/>
      <w:lvlText w:val=""/>
      <w:lvlJc w:val="left"/>
      <w:pPr>
        <w:tabs>
          <w:tab w:val="num" w:pos="360"/>
        </w:tabs>
      </w:pPr>
    </w:lvl>
    <w:lvl w:ilvl="4" w:tplc="9D764F26">
      <w:numFmt w:val="none"/>
      <w:lvlText w:val=""/>
      <w:lvlJc w:val="left"/>
      <w:pPr>
        <w:tabs>
          <w:tab w:val="num" w:pos="360"/>
        </w:tabs>
      </w:pPr>
    </w:lvl>
    <w:lvl w:ilvl="5" w:tplc="E0F0F748">
      <w:numFmt w:val="none"/>
      <w:lvlText w:val=""/>
      <w:lvlJc w:val="left"/>
      <w:pPr>
        <w:tabs>
          <w:tab w:val="num" w:pos="360"/>
        </w:tabs>
      </w:pPr>
    </w:lvl>
    <w:lvl w:ilvl="6" w:tplc="0A62D4C6">
      <w:numFmt w:val="none"/>
      <w:lvlText w:val=""/>
      <w:lvlJc w:val="left"/>
      <w:pPr>
        <w:tabs>
          <w:tab w:val="num" w:pos="360"/>
        </w:tabs>
      </w:pPr>
    </w:lvl>
    <w:lvl w:ilvl="7" w:tplc="45D46D16">
      <w:numFmt w:val="none"/>
      <w:lvlText w:val=""/>
      <w:lvlJc w:val="left"/>
      <w:pPr>
        <w:tabs>
          <w:tab w:val="num" w:pos="360"/>
        </w:tabs>
      </w:pPr>
    </w:lvl>
    <w:lvl w:ilvl="8" w:tplc="4D1A5C32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31EB36BD"/>
    <w:multiLevelType w:val="hybridMultilevel"/>
    <w:tmpl w:val="43E2C502"/>
    <w:lvl w:ilvl="0" w:tplc="FCF8380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678459A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>
    <w:nsid w:val="3F8B66EC"/>
    <w:multiLevelType w:val="multilevel"/>
    <w:tmpl w:val="93B4EC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14">
    <w:nsid w:val="44E005B3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15">
    <w:nsid w:val="546278B1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8"/>
        <w:szCs w:val="2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8"/>
        <w:szCs w:val="2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8"/>
        <w:szCs w:val="2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8"/>
        <w:szCs w:val="2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8"/>
        <w:szCs w:val="2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8"/>
        <w:szCs w:val="2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8"/>
        <w:szCs w:val="2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8"/>
        <w:szCs w:val="2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8"/>
        <w:szCs w:val="28"/>
      </w:rPr>
    </w:lvl>
  </w:abstractNum>
  <w:abstractNum w:abstractNumId="16">
    <w:nsid w:val="75CB4E02"/>
    <w:multiLevelType w:val="multilevel"/>
    <w:tmpl w:val="E3CC852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11"/>
  </w:num>
  <w:num w:numId="5">
    <w:abstractNumId w:val="16"/>
  </w:num>
  <w:num w:numId="6">
    <w:abstractNumId w:val="13"/>
  </w:num>
  <w:num w:numId="7">
    <w:abstractNumId w:val="0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10"/>
  </w:num>
  <w:num w:numId="16">
    <w:abstractNumId w:val="15"/>
  </w:num>
  <w:num w:numId="1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ru-RU" w:vendorID="1" w:dllVersion="512" w:checkStyle="0"/>
  <w:stylePaneFormatFilter w:val="3F01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D52CAD"/>
    <w:rsid w:val="00005D0B"/>
    <w:rsid w:val="00011AC2"/>
    <w:rsid w:val="00012959"/>
    <w:rsid w:val="00013535"/>
    <w:rsid w:val="000149B9"/>
    <w:rsid w:val="000151D5"/>
    <w:rsid w:val="00015357"/>
    <w:rsid w:val="0001573A"/>
    <w:rsid w:val="00015E80"/>
    <w:rsid w:val="00017EDF"/>
    <w:rsid w:val="000234F3"/>
    <w:rsid w:val="000237FE"/>
    <w:rsid w:val="00025841"/>
    <w:rsid w:val="000265EE"/>
    <w:rsid w:val="00027280"/>
    <w:rsid w:val="000277C1"/>
    <w:rsid w:val="000301CE"/>
    <w:rsid w:val="000305F7"/>
    <w:rsid w:val="00031AA0"/>
    <w:rsid w:val="00037D9E"/>
    <w:rsid w:val="00037FC8"/>
    <w:rsid w:val="000404D9"/>
    <w:rsid w:val="00040B22"/>
    <w:rsid w:val="000421BE"/>
    <w:rsid w:val="00043199"/>
    <w:rsid w:val="000435EB"/>
    <w:rsid w:val="00054094"/>
    <w:rsid w:val="00061796"/>
    <w:rsid w:val="00061B33"/>
    <w:rsid w:val="00064FA5"/>
    <w:rsid w:val="00065A7A"/>
    <w:rsid w:val="00067C5F"/>
    <w:rsid w:val="00067C8D"/>
    <w:rsid w:val="000718C7"/>
    <w:rsid w:val="00073E36"/>
    <w:rsid w:val="00074802"/>
    <w:rsid w:val="00075C7F"/>
    <w:rsid w:val="0008104D"/>
    <w:rsid w:val="0008296A"/>
    <w:rsid w:val="00083886"/>
    <w:rsid w:val="00085A5C"/>
    <w:rsid w:val="000A0869"/>
    <w:rsid w:val="000A3CC1"/>
    <w:rsid w:val="000A6210"/>
    <w:rsid w:val="000A738B"/>
    <w:rsid w:val="000A7ECC"/>
    <w:rsid w:val="000A7F4E"/>
    <w:rsid w:val="000B2D2B"/>
    <w:rsid w:val="000B43E2"/>
    <w:rsid w:val="000B5197"/>
    <w:rsid w:val="000B6617"/>
    <w:rsid w:val="000C29BF"/>
    <w:rsid w:val="000C509C"/>
    <w:rsid w:val="000C57B2"/>
    <w:rsid w:val="000D0441"/>
    <w:rsid w:val="000D08AB"/>
    <w:rsid w:val="000D0BC7"/>
    <w:rsid w:val="000D1001"/>
    <w:rsid w:val="000D2BF5"/>
    <w:rsid w:val="000D6190"/>
    <w:rsid w:val="000E1853"/>
    <w:rsid w:val="000E3D40"/>
    <w:rsid w:val="000E3DD9"/>
    <w:rsid w:val="000E6135"/>
    <w:rsid w:val="000E63D0"/>
    <w:rsid w:val="000E7435"/>
    <w:rsid w:val="000E795D"/>
    <w:rsid w:val="000F1101"/>
    <w:rsid w:val="000F27DC"/>
    <w:rsid w:val="000F286C"/>
    <w:rsid w:val="000F4E41"/>
    <w:rsid w:val="00100C9E"/>
    <w:rsid w:val="00101E1D"/>
    <w:rsid w:val="0010211A"/>
    <w:rsid w:val="00103E9D"/>
    <w:rsid w:val="00105E8E"/>
    <w:rsid w:val="00106385"/>
    <w:rsid w:val="001063F3"/>
    <w:rsid w:val="00106769"/>
    <w:rsid w:val="00106CEC"/>
    <w:rsid w:val="001078BF"/>
    <w:rsid w:val="001101B0"/>
    <w:rsid w:val="001122E5"/>
    <w:rsid w:val="00112C22"/>
    <w:rsid w:val="001157C1"/>
    <w:rsid w:val="0011668D"/>
    <w:rsid w:val="00121610"/>
    <w:rsid w:val="00121796"/>
    <w:rsid w:val="0012279A"/>
    <w:rsid w:val="001237AC"/>
    <w:rsid w:val="001250BF"/>
    <w:rsid w:val="00127761"/>
    <w:rsid w:val="00127BF0"/>
    <w:rsid w:val="0013038C"/>
    <w:rsid w:val="0013078C"/>
    <w:rsid w:val="00131A51"/>
    <w:rsid w:val="00132188"/>
    <w:rsid w:val="00132807"/>
    <w:rsid w:val="001425B1"/>
    <w:rsid w:val="00143035"/>
    <w:rsid w:val="00147C07"/>
    <w:rsid w:val="001506FF"/>
    <w:rsid w:val="00151EB5"/>
    <w:rsid w:val="001520D8"/>
    <w:rsid w:val="001522DB"/>
    <w:rsid w:val="001533B4"/>
    <w:rsid w:val="0015583A"/>
    <w:rsid w:val="00156B20"/>
    <w:rsid w:val="001574A7"/>
    <w:rsid w:val="00162656"/>
    <w:rsid w:val="001635A2"/>
    <w:rsid w:val="00163DFC"/>
    <w:rsid w:val="001646BA"/>
    <w:rsid w:val="0016604D"/>
    <w:rsid w:val="00166397"/>
    <w:rsid w:val="001708E7"/>
    <w:rsid w:val="00171FA1"/>
    <w:rsid w:val="001720B5"/>
    <w:rsid w:val="0017246A"/>
    <w:rsid w:val="00175046"/>
    <w:rsid w:val="0017545E"/>
    <w:rsid w:val="001778B9"/>
    <w:rsid w:val="0018141B"/>
    <w:rsid w:val="00183E10"/>
    <w:rsid w:val="001861B8"/>
    <w:rsid w:val="00187D88"/>
    <w:rsid w:val="001903BF"/>
    <w:rsid w:val="00191E8E"/>
    <w:rsid w:val="001974CB"/>
    <w:rsid w:val="00197DF7"/>
    <w:rsid w:val="001A0902"/>
    <w:rsid w:val="001A0AF4"/>
    <w:rsid w:val="001A0EA8"/>
    <w:rsid w:val="001A29DB"/>
    <w:rsid w:val="001A3112"/>
    <w:rsid w:val="001A49BB"/>
    <w:rsid w:val="001A608B"/>
    <w:rsid w:val="001A7028"/>
    <w:rsid w:val="001B1643"/>
    <w:rsid w:val="001B2D32"/>
    <w:rsid w:val="001C09F2"/>
    <w:rsid w:val="001C2C84"/>
    <w:rsid w:val="001C403B"/>
    <w:rsid w:val="001C4A78"/>
    <w:rsid w:val="001C5A82"/>
    <w:rsid w:val="001D03E6"/>
    <w:rsid w:val="001D2D93"/>
    <w:rsid w:val="001D48D9"/>
    <w:rsid w:val="001D4FAA"/>
    <w:rsid w:val="001D64FE"/>
    <w:rsid w:val="001D68F3"/>
    <w:rsid w:val="001E0077"/>
    <w:rsid w:val="001E04FB"/>
    <w:rsid w:val="001E1656"/>
    <w:rsid w:val="001E2C91"/>
    <w:rsid w:val="001E362D"/>
    <w:rsid w:val="001E3FB7"/>
    <w:rsid w:val="001E439A"/>
    <w:rsid w:val="001E5A11"/>
    <w:rsid w:val="001E6ED8"/>
    <w:rsid w:val="001E7420"/>
    <w:rsid w:val="001E7988"/>
    <w:rsid w:val="001F0F78"/>
    <w:rsid w:val="001F301D"/>
    <w:rsid w:val="001F4994"/>
    <w:rsid w:val="001F53AB"/>
    <w:rsid w:val="001F6A52"/>
    <w:rsid w:val="00201DCB"/>
    <w:rsid w:val="00204395"/>
    <w:rsid w:val="00205DB4"/>
    <w:rsid w:val="00207F33"/>
    <w:rsid w:val="00211C1B"/>
    <w:rsid w:val="00215ECD"/>
    <w:rsid w:val="00222979"/>
    <w:rsid w:val="00222CD3"/>
    <w:rsid w:val="00224B43"/>
    <w:rsid w:val="002252D5"/>
    <w:rsid w:val="00226935"/>
    <w:rsid w:val="00230482"/>
    <w:rsid w:val="00235E3E"/>
    <w:rsid w:val="002369F6"/>
    <w:rsid w:val="00236B3D"/>
    <w:rsid w:val="002372B9"/>
    <w:rsid w:val="00237A92"/>
    <w:rsid w:val="00240C65"/>
    <w:rsid w:val="00242335"/>
    <w:rsid w:val="0024408B"/>
    <w:rsid w:val="0024430F"/>
    <w:rsid w:val="002455A0"/>
    <w:rsid w:val="00247A4F"/>
    <w:rsid w:val="00251D5E"/>
    <w:rsid w:val="00256023"/>
    <w:rsid w:val="002574AA"/>
    <w:rsid w:val="00260286"/>
    <w:rsid w:val="00260950"/>
    <w:rsid w:val="00260B18"/>
    <w:rsid w:val="00261455"/>
    <w:rsid w:val="00261653"/>
    <w:rsid w:val="0026360A"/>
    <w:rsid w:val="0026798C"/>
    <w:rsid w:val="00270CB0"/>
    <w:rsid w:val="002726C1"/>
    <w:rsid w:val="00272B88"/>
    <w:rsid w:val="00273B96"/>
    <w:rsid w:val="0027434E"/>
    <w:rsid w:val="00274821"/>
    <w:rsid w:val="00275D08"/>
    <w:rsid w:val="00275EF6"/>
    <w:rsid w:val="002762F1"/>
    <w:rsid w:val="00276B52"/>
    <w:rsid w:val="0027766B"/>
    <w:rsid w:val="00277864"/>
    <w:rsid w:val="00286791"/>
    <w:rsid w:val="00287B38"/>
    <w:rsid w:val="00294C3C"/>
    <w:rsid w:val="002961C1"/>
    <w:rsid w:val="00297FC3"/>
    <w:rsid w:val="002A2514"/>
    <w:rsid w:val="002A3510"/>
    <w:rsid w:val="002A4579"/>
    <w:rsid w:val="002A5A56"/>
    <w:rsid w:val="002A666D"/>
    <w:rsid w:val="002A6B62"/>
    <w:rsid w:val="002B06A7"/>
    <w:rsid w:val="002B0B6C"/>
    <w:rsid w:val="002B168F"/>
    <w:rsid w:val="002B1975"/>
    <w:rsid w:val="002B5E93"/>
    <w:rsid w:val="002C0B16"/>
    <w:rsid w:val="002C3D20"/>
    <w:rsid w:val="002C4C57"/>
    <w:rsid w:val="002C71FA"/>
    <w:rsid w:val="002C766D"/>
    <w:rsid w:val="002D263F"/>
    <w:rsid w:val="002D2EEF"/>
    <w:rsid w:val="002D7D77"/>
    <w:rsid w:val="002E193A"/>
    <w:rsid w:val="002E1F92"/>
    <w:rsid w:val="002E6942"/>
    <w:rsid w:val="002F022E"/>
    <w:rsid w:val="002F5638"/>
    <w:rsid w:val="002F6B65"/>
    <w:rsid w:val="002F755B"/>
    <w:rsid w:val="00300D20"/>
    <w:rsid w:val="0030189F"/>
    <w:rsid w:val="00307FB9"/>
    <w:rsid w:val="00310004"/>
    <w:rsid w:val="00311E08"/>
    <w:rsid w:val="00315E88"/>
    <w:rsid w:val="00316629"/>
    <w:rsid w:val="00317CDD"/>
    <w:rsid w:val="00320B9B"/>
    <w:rsid w:val="00321226"/>
    <w:rsid w:val="003237EB"/>
    <w:rsid w:val="0032559E"/>
    <w:rsid w:val="003256D9"/>
    <w:rsid w:val="00330846"/>
    <w:rsid w:val="0033232E"/>
    <w:rsid w:val="0033520F"/>
    <w:rsid w:val="0033633F"/>
    <w:rsid w:val="003436D5"/>
    <w:rsid w:val="00343B43"/>
    <w:rsid w:val="00343EAF"/>
    <w:rsid w:val="00346062"/>
    <w:rsid w:val="00347907"/>
    <w:rsid w:val="0034792D"/>
    <w:rsid w:val="00351FEF"/>
    <w:rsid w:val="003529A2"/>
    <w:rsid w:val="003534B2"/>
    <w:rsid w:val="00353992"/>
    <w:rsid w:val="0035468A"/>
    <w:rsid w:val="00354BAF"/>
    <w:rsid w:val="00354CC4"/>
    <w:rsid w:val="00354E01"/>
    <w:rsid w:val="00354E97"/>
    <w:rsid w:val="00357381"/>
    <w:rsid w:val="0035789A"/>
    <w:rsid w:val="003602F1"/>
    <w:rsid w:val="00360A47"/>
    <w:rsid w:val="00361E3E"/>
    <w:rsid w:val="00365BAF"/>
    <w:rsid w:val="00375E07"/>
    <w:rsid w:val="003765A1"/>
    <w:rsid w:val="003773E0"/>
    <w:rsid w:val="00380751"/>
    <w:rsid w:val="003840B8"/>
    <w:rsid w:val="003865FF"/>
    <w:rsid w:val="00386AD9"/>
    <w:rsid w:val="00387125"/>
    <w:rsid w:val="00391C07"/>
    <w:rsid w:val="00392406"/>
    <w:rsid w:val="00392EB0"/>
    <w:rsid w:val="00393B27"/>
    <w:rsid w:val="00397C9C"/>
    <w:rsid w:val="003A1054"/>
    <w:rsid w:val="003A26C2"/>
    <w:rsid w:val="003A333F"/>
    <w:rsid w:val="003A38BA"/>
    <w:rsid w:val="003A3E04"/>
    <w:rsid w:val="003A44C4"/>
    <w:rsid w:val="003A5AEB"/>
    <w:rsid w:val="003A5C6A"/>
    <w:rsid w:val="003A5E1D"/>
    <w:rsid w:val="003B076C"/>
    <w:rsid w:val="003B0DCB"/>
    <w:rsid w:val="003B19E0"/>
    <w:rsid w:val="003B1A76"/>
    <w:rsid w:val="003B3655"/>
    <w:rsid w:val="003B4F28"/>
    <w:rsid w:val="003C28DB"/>
    <w:rsid w:val="003C2BD0"/>
    <w:rsid w:val="003C30CA"/>
    <w:rsid w:val="003C30EF"/>
    <w:rsid w:val="003C372F"/>
    <w:rsid w:val="003C6312"/>
    <w:rsid w:val="003D171A"/>
    <w:rsid w:val="003D18F4"/>
    <w:rsid w:val="003D26FB"/>
    <w:rsid w:val="003D4799"/>
    <w:rsid w:val="003D4BC4"/>
    <w:rsid w:val="003D5C6A"/>
    <w:rsid w:val="003E0788"/>
    <w:rsid w:val="003E399B"/>
    <w:rsid w:val="003E4712"/>
    <w:rsid w:val="003E6B67"/>
    <w:rsid w:val="003E6EAD"/>
    <w:rsid w:val="003E79D9"/>
    <w:rsid w:val="003F0163"/>
    <w:rsid w:val="003F18A0"/>
    <w:rsid w:val="003F1FE6"/>
    <w:rsid w:val="003F3DBA"/>
    <w:rsid w:val="003F438C"/>
    <w:rsid w:val="003F598D"/>
    <w:rsid w:val="003F5A28"/>
    <w:rsid w:val="003F7DB6"/>
    <w:rsid w:val="00400F46"/>
    <w:rsid w:val="00401148"/>
    <w:rsid w:val="00401AC9"/>
    <w:rsid w:val="004052CF"/>
    <w:rsid w:val="004101AE"/>
    <w:rsid w:val="004166EB"/>
    <w:rsid w:val="00417227"/>
    <w:rsid w:val="00420531"/>
    <w:rsid w:val="004217BB"/>
    <w:rsid w:val="00422394"/>
    <w:rsid w:val="0042263E"/>
    <w:rsid w:val="00423063"/>
    <w:rsid w:val="004305FA"/>
    <w:rsid w:val="00431EDC"/>
    <w:rsid w:val="00434A99"/>
    <w:rsid w:val="00436953"/>
    <w:rsid w:val="00437D57"/>
    <w:rsid w:val="00444CF2"/>
    <w:rsid w:val="00445896"/>
    <w:rsid w:val="00445FCA"/>
    <w:rsid w:val="00446088"/>
    <w:rsid w:val="004461F2"/>
    <w:rsid w:val="0044647D"/>
    <w:rsid w:val="00451E78"/>
    <w:rsid w:val="0045434F"/>
    <w:rsid w:val="004543F7"/>
    <w:rsid w:val="0046322C"/>
    <w:rsid w:val="00463965"/>
    <w:rsid w:val="004641A6"/>
    <w:rsid w:val="004656D6"/>
    <w:rsid w:val="00465EFD"/>
    <w:rsid w:val="004704CF"/>
    <w:rsid w:val="0047079B"/>
    <w:rsid w:val="00472CD9"/>
    <w:rsid w:val="00472E07"/>
    <w:rsid w:val="00474C3B"/>
    <w:rsid w:val="00476AC4"/>
    <w:rsid w:val="00480D97"/>
    <w:rsid w:val="0048172F"/>
    <w:rsid w:val="0048227B"/>
    <w:rsid w:val="00483695"/>
    <w:rsid w:val="00484DC6"/>
    <w:rsid w:val="00484EE8"/>
    <w:rsid w:val="004854F9"/>
    <w:rsid w:val="00485729"/>
    <w:rsid w:val="00485A6E"/>
    <w:rsid w:val="0048665E"/>
    <w:rsid w:val="00486896"/>
    <w:rsid w:val="00493249"/>
    <w:rsid w:val="004940C5"/>
    <w:rsid w:val="00494E47"/>
    <w:rsid w:val="00496843"/>
    <w:rsid w:val="004A0F74"/>
    <w:rsid w:val="004A153D"/>
    <w:rsid w:val="004A2F5F"/>
    <w:rsid w:val="004A4F66"/>
    <w:rsid w:val="004A5689"/>
    <w:rsid w:val="004A6D9F"/>
    <w:rsid w:val="004B5913"/>
    <w:rsid w:val="004B644F"/>
    <w:rsid w:val="004B76B2"/>
    <w:rsid w:val="004C11CC"/>
    <w:rsid w:val="004C2299"/>
    <w:rsid w:val="004C3328"/>
    <w:rsid w:val="004C42F4"/>
    <w:rsid w:val="004C7333"/>
    <w:rsid w:val="004C7970"/>
    <w:rsid w:val="004D0828"/>
    <w:rsid w:val="004D0CA4"/>
    <w:rsid w:val="004D2090"/>
    <w:rsid w:val="004D3731"/>
    <w:rsid w:val="004D3D0D"/>
    <w:rsid w:val="004D5DB2"/>
    <w:rsid w:val="004E0662"/>
    <w:rsid w:val="004E0ADA"/>
    <w:rsid w:val="004E1480"/>
    <w:rsid w:val="004E1F09"/>
    <w:rsid w:val="004E220B"/>
    <w:rsid w:val="004E34E9"/>
    <w:rsid w:val="004E4A85"/>
    <w:rsid w:val="004E4DA7"/>
    <w:rsid w:val="004E595B"/>
    <w:rsid w:val="004F2592"/>
    <w:rsid w:val="004F3E69"/>
    <w:rsid w:val="004F5DC5"/>
    <w:rsid w:val="004F751B"/>
    <w:rsid w:val="005006E5"/>
    <w:rsid w:val="00501768"/>
    <w:rsid w:val="00502C97"/>
    <w:rsid w:val="0050302A"/>
    <w:rsid w:val="00503FB7"/>
    <w:rsid w:val="005071B5"/>
    <w:rsid w:val="00510282"/>
    <w:rsid w:val="00510A9D"/>
    <w:rsid w:val="00511376"/>
    <w:rsid w:val="005119D5"/>
    <w:rsid w:val="00515446"/>
    <w:rsid w:val="005163D1"/>
    <w:rsid w:val="005168DC"/>
    <w:rsid w:val="005210B1"/>
    <w:rsid w:val="00521BD3"/>
    <w:rsid w:val="0052215E"/>
    <w:rsid w:val="005259CE"/>
    <w:rsid w:val="00525CDC"/>
    <w:rsid w:val="005268C5"/>
    <w:rsid w:val="00527DA7"/>
    <w:rsid w:val="00530203"/>
    <w:rsid w:val="005308D1"/>
    <w:rsid w:val="005317F9"/>
    <w:rsid w:val="00531EC1"/>
    <w:rsid w:val="005349C7"/>
    <w:rsid w:val="00534DC3"/>
    <w:rsid w:val="00537A93"/>
    <w:rsid w:val="00541606"/>
    <w:rsid w:val="00541A0D"/>
    <w:rsid w:val="00544320"/>
    <w:rsid w:val="00546E82"/>
    <w:rsid w:val="00554564"/>
    <w:rsid w:val="00555984"/>
    <w:rsid w:val="005578FB"/>
    <w:rsid w:val="00560363"/>
    <w:rsid w:val="00560B4E"/>
    <w:rsid w:val="0056564E"/>
    <w:rsid w:val="005667A6"/>
    <w:rsid w:val="00572E6E"/>
    <w:rsid w:val="00580F63"/>
    <w:rsid w:val="00581E7F"/>
    <w:rsid w:val="005824A0"/>
    <w:rsid w:val="00582A19"/>
    <w:rsid w:val="00584229"/>
    <w:rsid w:val="00586910"/>
    <w:rsid w:val="005958D2"/>
    <w:rsid w:val="005958D3"/>
    <w:rsid w:val="00596E0C"/>
    <w:rsid w:val="00596E16"/>
    <w:rsid w:val="005A1EF8"/>
    <w:rsid w:val="005A2814"/>
    <w:rsid w:val="005A2EED"/>
    <w:rsid w:val="005A3515"/>
    <w:rsid w:val="005A375A"/>
    <w:rsid w:val="005A4B46"/>
    <w:rsid w:val="005A5B66"/>
    <w:rsid w:val="005A6E28"/>
    <w:rsid w:val="005B10D8"/>
    <w:rsid w:val="005B3FE7"/>
    <w:rsid w:val="005B4435"/>
    <w:rsid w:val="005B5CE0"/>
    <w:rsid w:val="005B5E14"/>
    <w:rsid w:val="005B7A09"/>
    <w:rsid w:val="005B7F45"/>
    <w:rsid w:val="005C287B"/>
    <w:rsid w:val="005C2DB7"/>
    <w:rsid w:val="005C7D4B"/>
    <w:rsid w:val="005D1773"/>
    <w:rsid w:val="005D20D6"/>
    <w:rsid w:val="005D3440"/>
    <w:rsid w:val="005D4CEB"/>
    <w:rsid w:val="005D5453"/>
    <w:rsid w:val="005E0BE4"/>
    <w:rsid w:val="005E2926"/>
    <w:rsid w:val="005E2F8B"/>
    <w:rsid w:val="005E3EC0"/>
    <w:rsid w:val="005E7A37"/>
    <w:rsid w:val="005F0B67"/>
    <w:rsid w:val="005F0D9C"/>
    <w:rsid w:val="005F28AF"/>
    <w:rsid w:val="005F3F51"/>
    <w:rsid w:val="005F4385"/>
    <w:rsid w:val="00601AE2"/>
    <w:rsid w:val="00601F2C"/>
    <w:rsid w:val="006053C5"/>
    <w:rsid w:val="00606FEF"/>
    <w:rsid w:val="00611A79"/>
    <w:rsid w:val="00612B05"/>
    <w:rsid w:val="00614D1A"/>
    <w:rsid w:val="00615F4A"/>
    <w:rsid w:val="00616504"/>
    <w:rsid w:val="00622FAD"/>
    <w:rsid w:val="00624238"/>
    <w:rsid w:val="00625287"/>
    <w:rsid w:val="00626607"/>
    <w:rsid w:val="006275E8"/>
    <w:rsid w:val="00630AEB"/>
    <w:rsid w:val="006332BB"/>
    <w:rsid w:val="00634F75"/>
    <w:rsid w:val="006357E5"/>
    <w:rsid w:val="00640699"/>
    <w:rsid w:val="006427F3"/>
    <w:rsid w:val="00643D18"/>
    <w:rsid w:val="0064528C"/>
    <w:rsid w:val="00645841"/>
    <w:rsid w:val="00647D0B"/>
    <w:rsid w:val="00651284"/>
    <w:rsid w:val="00653DF5"/>
    <w:rsid w:val="00656652"/>
    <w:rsid w:val="00656C8D"/>
    <w:rsid w:val="00656F77"/>
    <w:rsid w:val="006576A5"/>
    <w:rsid w:val="006604B2"/>
    <w:rsid w:val="00660B15"/>
    <w:rsid w:val="006626A3"/>
    <w:rsid w:val="006626CE"/>
    <w:rsid w:val="006640AC"/>
    <w:rsid w:val="00666EA8"/>
    <w:rsid w:val="00671A4E"/>
    <w:rsid w:val="00672C90"/>
    <w:rsid w:val="006739F5"/>
    <w:rsid w:val="00673F59"/>
    <w:rsid w:val="00675754"/>
    <w:rsid w:val="00681B3D"/>
    <w:rsid w:val="0068358A"/>
    <w:rsid w:val="00687F2C"/>
    <w:rsid w:val="0069050F"/>
    <w:rsid w:val="00690CE7"/>
    <w:rsid w:val="006914E3"/>
    <w:rsid w:val="0069235F"/>
    <w:rsid w:val="006923CB"/>
    <w:rsid w:val="006957DF"/>
    <w:rsid w:val="00697030"/>
    <w:rsid w:val="006A027F"/>
    <w:rsid w:val="006A0917"/>
    <w:rsid w:val="006A1122"/>
    <w:rsid w:val="006A2104"/>
    <w:rsid w:val="006A2414"/>
    <w:rsid w:val="006A2C02"/>
    <w:rsid w:val="006A48FE"/>
    <w:rsid w:val="006B28C5"/>
    <w:rsid w:val="006B4CE5"/>
    <w:rsid w:val="006B4E26"/>
    <w:rsid w:val="006C0BD0"/>
    <w:rsid w:val="006C2C7B"/>
    <w:rsid w:val="006C57FF"/>
    <w:rsid w:val="006C6007"/>
    <w:rsid w:val="006C78FD"/>
    <w:rsid w:val="006D0B84"/>
    <w:rsid w:val="006D380B"/>
    <w:rsid w:val="006D625B"/>
    <w:rsid w:val="006D7DBD"/>
    <w:rsid w:val="006E3879"/>
    <w:rsid w:val="006E4472"/>
    <w:rsid w:val="006E5059"/>
    <w:rsid w:val="006E673E"/>
    <w:rsid w:val="006F1010"/>
    <w:rsid w:val="006F262F"/>
    <w:rsid w:val="006F2910"/>
    <w:rsid w:val="006F5D13"/>
    <w:rsid w:val="006F7C07"/>
    <w:rsid w:val="006F7D3F"/>
    <w:rsid w:val="00700875"/>
    <w:rsid w:val="007043E6"/>
    <w:rsid w:val="00705051"/>
    <w:rsid w:val="007078E6"/>
    <w:rsid w:val="0071246C"/>
    <w:rsid w:val="00712FC6"/>
    <w:rsid w:val="00714865"/>
    <w:rsid w:val="00716775"/>
    <w:rsid w:val="007264B7"/>
    <w:rsid w:val="007266D2"/>
    <w:rsid w:val="00726D1F"/>
    <w:rsid w:val="00727F4E"/>
    <w:rsid w:val="0073061F"/>
    <w:rsid w:val="00733CC2"/>
    <w:rsid w:val="00734FA7"/>
    <w:rsid w:val="00737145"/>
    <w:rsid w:val="007415C8"/>
    <w:rsid w:val="00743DCB"/>
    <w:rsid w:val="00744390"/>
    <w:rsid w:val="00745A96"/>
    <w:rsid w:val="00745D69"/>
    <w:rsid w:val="0075029B"/>
    <w:rsid w:val="007506E6"/>
    <w:rsid w:val="0075128B"/>
    <w:rsid w:val="00751EA4"/>
    <w:rsid w:val="00752D43"/>
    <w:rsid w:val="00752ED1"/>
    <w:rsid w:val="00755FB0"/>
    <w:rsid w:val="007568C9"/>
    <w:rsid w:val="00756CD4"/>
    <w:rsid w:val="007605F8"/>
    <w:rsid w:val="00762230"/>
    <w:rsid w:val="007653AF"/>
    <w:rsid w:val="00770131"/>
    <w:rsid w:val="007708EB"/>
    <w:rsid w:val="007749AD"/>
    <w:rsid w:val="0078335C"/>
    <w:rsid w:val="00784936"/>
    <w:rsid w:val="0078627F"/>
    <w:rsid w:val="0078744F"/>
    <w:rsid w:val="0078772E"/>
    <w:rsid w:val="007903A9"/>
    <w:rsid w:val="00794A56"/>
    <w:rsid w:val="0079571D"/>
    <w:rsid w:val="00797F34"/>
    <w:rsid w:val="007A08DC"/>
    <w:rsid w:val="007A169E"/>
    <w:rsid w:val="007A5439"/>
    <w:rsid w:val="007A5D79"/>
    <w:rsid w:val="007A7B39"/>
    <w:rsid w:val="007A7B55"/>
    <w:rsid w:val="007B0D1A"/>
    <w:rsid w:val="007B239C"/>
    <w:rsid w:val="007B2A74"/>
    <w:rsid w:val="007B2E22"/>
    <w:rsid w:val="007B39B8"/>
    <w:rsid w:val="007B40B6"/>
    <w:rsid w:val="007B72B5"/>
    <w:rsid w:val="007B75EF"/>
    <w:rsid w:val="007C25F7"/>
    <w:rsid w:val="007C27C4"/>
    <w:rsid w:val="007C3F84"/>
    <w:rsid w:val="007C75E6"/>
    <w:rsid w:val="007D0747"/>
    <w:rsid w:val="007D0DFD"/>
    <w:rsid w:val="007D2136"/>
    <w:rsid w:val="007D2D21"/>
    <w:rsid w:val="007D375C"/>
    <w:rsid w:val="007D4529"/>
    <w:rsid w:val="007D683B"/>
    <w:rsid w:val="007D7BD1"/>
    <w:rsid w:val="007E026F"/>
    <w:rsid w:val="007E1466"/>
    <w:rsid w:val="007E5724"/>
    <w:rsid w:val="007E6169"/>
    <w:rsid w:val="007F0E28"/>
    <w:rsid w:val="007F18BA"/>
    <w:rsid w:val="007F3282"/>
    <w:rsid w:val="007F57D7"/>
    <w:rsid w:val="007F7FAF"/>
    <w:rsid w:val="00802924"/>
    <w:rsid w:val="00802E99"/>
    <w:rsid w:val="0080529D"/>
    <w:rsid w:val="00806598"/>
    <w:rsid w:val="0080730E"/>
    <w:rsid w:val="0080736A"/>
    <w:rsid w:val="0081163E"/>
    <w:rsid w:val="008144FF"/>
    <w:rsid w:val="008147FA"/>
    <w:rsid w:val="00820202"/>
    <w:rsid w:val="0082188A"/>
    <w:rsid w:val="008220C0"/>
    <w:rsid w:val="00822390"/>
    <w:rsid w:val="008266DB"/>
    <w:rsid w:val="008302B1"/>
    <w:rsid w:val="0083156E"/>
    <w:rsid w:val="00833956"/>
    <w:rsid w:val="00837612"/>
    <w:rsid w:val="00837AC5"/>
    <w:rsid w:val="00847A1B"/>
    <w:rsid w:val="00850C96"/>
    <w:rsid w:val="00851892"/>
    <w:rsid w:val="00851D55"/>
    <w:rsid w:val="00854BDE"/>
    <w:rsid w:val="00855FE8"/>
    <w:rsid w:val="00856103"/>
    <w:rsid w:val="00856827"/>
    <w:rsid w:val="008577B3"/>
    <w:rsid w:val="00857FB1"/>
    <w:rsid w:val="008602AF"/>
    <w:rsid w:val="00861A6B"/>
    <w:rsid w:val="00861C4E"/>
    <w:rsid w:val="00863038"/>
    <w:rsid w:val="0086592E"/>
    <w:rsid w:val="00865DDF"/>
    <w:rsid w:val="00866CF5"/>
    <w:rsid w:val="008678DB"/>
    <w:rsid w:val="008679AC"/>
    <w:rsid w:val="00870B36"/>
    <w:rsid w:val="00870C7C"/>
    <w:rsid w:val="00871820"/>
    <w:rsid w:val="00872287"/>
    <w:rsid w:val="00872911"/>
    <w:rsid w:val="008733FE"/>
    <w:rsid w:val="00874057"/>
    <w:rsid w:val="00876845"/>
    <w:rsid w:val="00876F83"/>
    <w:rsid w:val="00880350"/>
    <w:rsid w:val="0088196C"/>
    <w:rsid w:val="0088266E"/>
    <w:rsid w:val="00882DB7"/>
    <w:rsid w:val="00884966"/>
    <w:rsid w:val="00884F98"/>
    <w:rsid w:val="00886B90"/>
    <w:rsid w:val="00886F08"/>
    <w:rsid w:val="0088771D"/>
    <w:rsid w:val="008914CC"/>
    <w:rsid w:val="008917A5"/>
    <w:rsid w:val="00891A78"/>
    <w:rsid w:val="0089282F"/>
    <w:rsid w:val="00895AFD"/>
    <w:rsid w:val="00896BA1"/>
    <w:rsid w:val="00897D76"/>
    <w:rsid w:val="008A0A81"/>
    <w:rsid w:val="008A0BF3"/>
    <w:rsid w:val="008A0C35"/>
    <w:rsid w:val="008A0F40"/>
    <w:rsid w:val="008A5E7E"/>
    <w:rsid w:val="008A6FEE"/>
    <w:rsid w:val="008A7571"/>
    <w:rsid w:val="008B1F91"/>
    <w:rsid w:val="008B20E0"/>
    <w:rsid w:val="008B3AEF"/>
    <w:rsid w:val="008C02C8"/>
    <w:rsid w:val="008C0B5A"/>
    <w:rsid w:val="008C0F0A"/>
    <w:rsid w:val="008C575F"/>
    <w:rsid w:val="008C61C6"/>
    <w:rsid w:val="008C6E22"/>
    <w:rsid w:val="008D176E"/>
    <w:rsid w:val="008D2CCF"/>
    <w:rsid w:val="008D6A3B"/>
    <w:rsid w:val="008E150E"/>
    <w:rsid w:val="008E2B0D"/>
    <w:rsid w:val="008E47DE"/>
    <w:rsid w:val="008E5405"/>
    <w:rsid w:val="008E5873"/>
    <w:rsid w:val="008E5FF9"/>
    <w:rsid w:val="008E7038"/>
    <w:rsid w:val="008E7BEA"/>
    <w:rsid w:val="008F05E8"/>
    <w:rsid w:val="008F120B"/>
    <w:rsid w:val="008F15B4"/>
    <w:rsid w:val="008F15F6"/>
    <w:rsid w:val="008F2E78"/>
    <w:rsid w:val="008F4CB1"/>
    <w:rsid w:val="008F551F"/>
    <w:rsid w:val="008F58B6"/>
    <w:rsid w:val="009028E2"/>
    <w:rsid w:val="00903F17"/>
    <w:rsid w:val="00905AE0"/>
    <w:rsid w:val="00905C30"/>
    <w:rsid w:val="009074DB"/>
    <w:rsid w:val="00910554"/>
    <w:rsid w:val="00911115"/>
    <w:rsid w:val="009153FB"/>
    <w:rsid w:val="00916430"/>
    <w:rsid w:val="00920158"/>
    <w:rsid w:val="00920B00"/>
    <w:rsid w:val="00920C18"/>
    <w:rsid w:val="00921CC0"/>
    <w:rsid w:val="00922B9F"/>
    <w:rsid w:val="00923AE0"/>
    <w:rsid w:val="00923B6A"/>
    <w:rsid w:val="00924D09"/>
    <w:rsid w:val="0093003F"/>
    <w:rsid w:val="00933AF6"/>
    <w:rsid w:val="009414A8"/>
    <w:rsid w:val="00943430"/>
    <w:rsid w:val="00943C82"/>
    <w:rsid w:val="0094528A"/>
    <w:rsid w:val="0094604B"/>
    <w:rsid w:val="009466E9"/>
    <w:rsid w:val="00951266"/>
    <w:rsid w:val="0095129C"/>
    <w:rsid w:val="00951EDA"/>
    <w:rsid w:val="00954C68"/>
    <w:rsid w:val="00955357"/>
    <w:rsid w:val="00955A71"/>
    <w:rsid w:val="00956D04"/>
    <w:rsid w:val="0095705C"/>
    <w:rsid w:val="0096129C"/>
    <w:rsid w:val="00962788"/>
    <w:rsid w:val="00963DB4"/>
    <w:rsid w:val="00964807"/>
    <w:rsid w:val="0097119C"/>
    <w:rsid w:val="00971700"/>
    <w:rsid w:val="009725CE"/>
    <w:rsid w:val="00974D2A"/>
    <w:rsid w:val="00984E7B"/>
    <w:rsid w:val="00985B26"/>
    <w:rsid w:val="00986BDA"/>
    <w:rsid w:val="00992B64"/>
    <w:rsid w:val="00992F5D"/>
    <w:rsid w:val="00993649"/>
    <w:rsid w:val="009952BD"/>
    <w:rsid w:val="009A0F6A"/>
    <w:rsid w:val="009A2A3A"/>
    <w:rsid w:val="009A46E4"/>
    <w:rsid w:val="009A4F25"/>
    <w:rsid w:val="009A65BF"/>
    <w:rsid w:val="009A7DCD"/>
    <w:rsid w:val="009B05EE"/>
    <w:rsid w:val="009B0745"/>
    <w:rsid w:val="009B1CFA"/>
    <w:rsid w:val="009B42B8"/>
    <w:rsid w:val="009C0D38"/>
    <w:rsid w:val="009C327E"/>
    <w:rsid w:val="009C36A6"/>
    <w:rsid w:val="009C3DDD"/>
    <w:rsid w:val="009C4D8B"/>
    <w:rsid w:val="009C720D"/>
    <w:rsid w:val="009D37C2"/>
    <w:rsid w:val="009D3D60"/>
    <w:rsid w:val="009D464E"/>
    <w:rsid w:val="009D598F"/>
    <w:rsid w:val="009D5BA8"/>
    <w:rsid w:val="009D5EDD"/>
    <w:rsid w:val="009E04DD"/>
    <w:rsid w:val="009E09D9"/>
    <w:rsid w:val="009E1BB7"/>
    <w:rsid w:val="009E6314"/>
    <w:rsid w:val="009E69DF"/>
    <w:rsid w:val="009F056B"/>
    <w:rsid w:val="009F2560"/>
    <w:rsid w:val="009F3F38"/>
    <w:rsid w:val="009F4342"/>
    <w:rsid w:val="009F4F2D"/>
    <w:rsid w:val="009F61C0"/>
    <w:rsid w:val="00A00437"/>
    <w:rsid w:val="00A00D9B"/>
    <w:rsid w:val="00A03BBD"/>
    <w:rsid w:val="00A045A6"/>
    <w:rsid w:val="00A05EAE"/>
    <w:rsid w:val="00A0758D"/>
    <w:rsid w:val="00A116F3"/>
    <w:rsid w:val="00A11B46"/>
    <w:rsid w:val="00A1205E"/>
    <w:rsid w:val="00A12D53"/>
    <w:rsid w:val="00A14B7B"/>
    <w:rsid w:val="00A15D77"/>
    <w:rsid w:val="00A25BB4"/>
    <w:rsid w:val="00A26368"/>
    <w:rsid w:val="00A305F6"/>
    <w:rsid w:val="00A334BD"/>
    <w:rsid w:val="00A336F4"/>
    <w:rsid w:val="00A347C2"/>
    <w:rsid w:val="00A360DB"/>
    <w:rsid w:val="00A36A4E"/>
    <w:rsid w:val="00A37158"/>
    <w:rsid w:val="00A40CE6"/>
    <w:rsid w:val="00A42077"/>
    <w:rsid w:val="00A42648"/>
    <w:rsid w:val="00A434E1"/>
    <w:rsid w:val="00A43C07"/>
    <w:rsid w:val="00A46003"/>
    <w:rsid w:val="00A46023"/>
    <w:rsid w:val="00A46F83"/>
    <w:rsid w:val="00A47B01"/>
    <w:rsid w:val="00A537E3"/>
    <w:rsid w:val="00A53B41"/>
    <w:rsid w:val="00A5404D"/>
    <w:rsid w:val="00A54565"/>
    <w:rsid w:val="00A5500F"/>
    <w:rsid w:val="00A56447"/>
    <w:rsid w:val="00A56BB4"/>
    <w:rsid w:val="00A615C7"/>
    <w:rsid w:val="00A61DB8"/>
    <w:rsid w:val="00A61DFE"/>
    <w:rsid w:val="00A62D8C"/>
    <w:rsid w:val="00A63AB6"/>
    <w:rsid w:val="00A64BD6"/>
    <w:rsid w:val="00A655CC"/>
    <w:rsid w:val="00A66F31"/>
    <w:rsid w:val="00A81AE6"/>
    <w:rsid w:val="00A824D5"/>
    <w:rsid w:val="00A8259D"/>
    <w:rsid w:val="00A83094"/>
    <w:rsid w:val="00A83F8E"/>
    <w:rsid w:val="00A8583C"/>
    <w:rsid w:val="00A868F6"/>
    <w:rsid w:val="00A87AF0"/>
    <w:rsid w:val="00A87DF4"/>
    <w:rsid w:val="00A900E4"/>
    <w:rsid w:val="00A90254"/>
    <w:rsid w:val="00A9116D"/>
    <w:rsid w:val="00A939E9"/>
    <w:rsid w:val="00A94807"/>
    <w:rsid w:val="00A96D09"/>
    <w:rsid w:val="00AA0342"/>
    <w:rsid w:val="00AA1381"/>
    <w:rsid w:val="00AA1A4C"/>
    <w:rsid w:val="00AA1E75"/>
    <w:rsid w:val="00AA269C"/>
    <w:rsid w:val="00AA29C5"/>
    <w:rsid w:val="00AA337C"/>
    <w:rsid w:val="00AA542C"/>
    <w:rsid w:val="00AA6164"/>
    <w:rsid w:val="00AA7349"/>
    <w:rsid w:val="00AB2445"/>
    <w:rsid w:val="00AB26DE"/>
    <w:rsid w:val="00AB286C"/>
    <w:rsid w:val="00AB2C08"/>
    <w:rsid w:val="00AB3117"/>
    <w:rsid w:val="00AB3916"/>
    <w:rsid w:val="00AB47C3"/>
    <w:rsid w:val="00AC130A"/>
    <w:rsid w:val="00AC4F2D"/>
    <w:rsid w:val="00AD0151"/>
    <w:rsid w:val="00AD13C0"/>
    <w:rsid w:val="00AD40F8"/>
    <w:rsid w:val="00AD44C6"/>
    <w:rsid w:val="00AD5174"/>
    <w:rsid w:val="00AD5F94"/>
    <w:rsid w:val="00AE0737"/>
    <w:rsid w:val="00AE3500"/>
    <w:rsid w:val="00AE4836"/>
    <w:rsid w:val="00AE4B28"/>
    <w:rsid w:val="00AF2C0C"/>
    <w:rsid w:val="00AF5088"/>
    <w:rsid w:val="00AF72DC"/>
    <w:rsid w:val="00B01509"/>
    <w:rsid w:val="00B04E1F"/>
    <w:rsid w:val="00B07A89"/>
    <w:rsid w:val="00B10210"/>
    <w:rsid w:val="00B1107C"/>
    <w:rsid w:val="00B12B4B"/>
    <w:rsid w:val="00B1592E"/>
    <w:rsid w:val="00B16860"/>
    <w:rsid w:val="00B16E42"/>
    <w:rsid w:val="00B172CD"/>
    <w:rsid w:val="00B206AC"/>
    <w:rsid w:val="00B20C6B"/>
    <w:rsid w:val="00B238A7"/>
    <w:rsid w:val="00B24FA4"/>
    <w:rsid w:val="00B27CEB"/>
    <w:rsid w:val="00B32466"/>
    <w:rsid w:val="00B3431E"/>
    <w:rsid w:val="00B35E4A"/>
    <w:rsid w:val="00B371D6"/>
    <w:rsid w:val="00B37887"/>
    <w:rsid w:val="00B378DD"/>
    <w:rsid w:val="00B4149D"/>
    <w:rsid w:val="00B42AF7"/>
    <w:rsid w:val="00B43B18"/>
    <w:rsid w:val="00B470B0"/>
    <w:rsid w:val="00B50375"/>
    <w:rsid w:val="00B509C1"/>
    <w:rsid w:val="00B511AA"/>
    <w:rsid w:val="00B52306"/>
    <w:rsid w:val="00B53355"/>
    <w:rsid w:val="00B538A2"/>
    <w:rsid w:val="00B54AEF"/>
    <w:rsid w:val="00B5754A"/>
    <w:rsid w:val="00B57FCD"/>
    <w:rsid w:val="00B62414"/>
    <w:rsid w:val="00B64045"/>
    <w:rsid w:val="00B64B07"/>
    <w:rsid w:val="00B64ECC"/>
    <w:rsid w:val="00B65716"/>
    <w:rsid w:val="00B659E0"/>
    <w:rsid w:val="00B7369C"/>
    <w:rsid w:val="00B80309"/>
    <w:rsid w:val="00B82782"/>
    <w:rsid w:val="00B844C5"/>
    <w:rsid w:val="00B85ADC"/>
    <w:rsid w:val="00B8768B"/>
    <w:rsid w:val="00B87C77"/>
    <w:rsid w:val="00B90D30"/>
    <w:rsid w:val="00B91BDA"/>
    <w:rsid w:val="00B91FB2"/>
    <w:rsid w:val="00B93761"/>
    <w:rsid w:val="00B941A2"/>
    <w:rsid w:val="00B95AF0"/>
    <w:rsid w:val="00B9663E"/>
    <w:rsid w:val="00BA4901"/>
    <w:rsid w:val="00BA4F0D"/>
    <w:rsid w:val="00BA50EB"/>
    <w:rsid w:val="00BA7807"/>
    <w:rsid w:val="00BB18CE"/>
    <w:rsid w:val="00BB3517"/>
    <w:rsid w:val="00BB48DF"/>
    <w:rsid w:val="00BB5C2A"/>
    <w:rsid w:val="00BC02AB"/>
    <w:rsid w:val="00BC1BA6"/>
    <w:rsid w:val="00BC42A7"/>
    <w:rsid w:val="00BD00D4"/>
    <w:rsid w:val="00BD3836"/>
    <w:rsid w:val="00BD679A"/>
    <w:rsid w:val="00BD7505"/>
    <w:rsid w:val="00BE16BE"/>
    <w:rsid w:val="00BE1D86"/>
    <w:rsid w:val="00BE1F1B"/>
    <w:rsid w:val="00BE27FA"/>
    <w:rsid w:val="00BE2FD1"/>
    <w:rsid w:val="00BE5010"/>
    <w:rsid w:val="00BE5DE3"/>
    <w:rsid w:val="00BF3857"/>
    <w:rsid w:val="00BF400E"/>
    <w:rsid w:val="00BF7509"/>
    <w:rsid w:val="00C023EC"/>
    <w:rsid w:val="00C035A8"/>
    <w:rsid w:val="00C06B52"/>
    <w:rsid w:val="00C142FB"/>
    <w:rsid w:val="00C14404"/>
    <w:rsid w:val="00C157EC"/>
    <w:rsid w:val="00C16059"/>
    <w:rsid w:val="00C16749"/>
    <w:rsid w:val="00C16CBA"/>
    <w:rsid w:val="00C17B81"/>
    <w:rsid w:val="00C21B72"/>
    <w:rsid w:val="00C21BD2"/>
    <w:rsid w:val="00C2393F"/>
    <w:rsid w:val="00C2455B"/>
    <w:rsid w:val="00C246E4"/>
    <w:rsid w:val="00C2477F"/>
    <w:rsid w:val="00C268AA"/>
    <w:rsid w:val="00C2782C"/>
    <w:rsid w:val="00C302F0"/>
    <w:rsid w:val="00C30BB6"/>
    <w:rsid w:val="00C3277A"/>
    <w:rsid w:val="00C339C0"/>
    <w:rsid w:val="00C3503A"/>
    <w:rsid w:val="00C350D4"/>
    <w:rsid w:val="00C351FF"/>
    <w:rsid w:val="00C40D00"/>
    <w:rsid w:val="00C43DCC"/>
    <w:rsid w:val="00C442C9"/>
    <w:rsid w:val="00C45EE7"/>
    <w:rsid w:val="00C47BF6"/>
    <w:rsid w:val="00C47DBB"/>
    <w:rsid w:val="00C47E72"/>
    <w:rsid w:val="00C5051A"/>
    <w:rsid w:val="00C50EE1"/>
    <w:rsid w:val="00C51059"/>
    <w:rsid w:val="00C53BE4"/>
    <w:rsid w:val="00C53C11"/>
    <w:rsid w:val="00C53DF3"/>
    <w:rsid w:val="00C54462"/>
    <w:rsid w:val="00C6068C"/>
    <w:rsid w:val="00C62CDA"/>
    <w:rsid w:val="00C62F05"/>
    <w:rsid w:val="00C63408"/>
    <w:rsid w:val="00C64256"/>
    <w:rsid w:val="00C64F57"/>
    <w:rsid w:val="00C67455"/>
    <w:rsid w:val="00C72390"/>
    <w:rsid w:val="00C725D3"/>
    <w:rsid w:val="00C736AD"/>
    <w:rsid w:val="00C75431"/>
    <w:rsid w:val="00C76EB4"/>
    <w:rsid w:val="00C84E1D"/>
    <w:rsid w:val="00C85904"/>
    <w:rsid w:val="00C86326"/>
    <w:rsid w:val="00C868DC"/>
    <w:rsid w:val="00C86C12"/>
    <w:rsid w:val="00C9169C"/>
    <w:rsid w:val="00C9299D"/>
    <w:rsid w:val="00C92E13"/>
    <w:rsid w:val="00C9382F"/>
    <w:rsid w:val="00C93B2B"/>
    <w:rsid w:val="00C97737"/>
    <w:rsid w:val="00C97CCE"/>
    <w:rsid w:val="00CA1DED"/>
    <w:rsid w:val="00CA3AE2"/>
    <w:rsid w:val="00CA6EE6"/>
    <w:rsid w:val="00CA75B1"/>
    <w:rsid w:val="00CB1EBB"/>
    <w:rsid w:val="00CB4B1F"/>
    <w:rsid w:val="00CC2028"/>
    <w:rsid w:val="00CC29A2"/>
    <w:rsid w:val="00CC2E2E"/>
    <w:rsid w:val="00CC50F8"/>
    <w:rsid w:val="00CC75FE"/>
    <w:rsid w:val="00CD13B9"/>
    <w:rsid w:val="00CD16B5"/>
    <w:rsid w:val="00CD322B"/>
    <w:rsid w:val="00CD74F1"/>
    <w:rsid w:val="00CE2A1F"/>
    <w:rsid w:val="00CE636A"/>
    <w:rsid w:val="00CE7A33"/>
    <w:rsid w:val="00CE7B33"/>
    <w:rsid w:val="00CF0FD8"/>
    <w:rsid w:val="00CF31A5"/>
    <w:rsid w:val="00CF5F68"/>
    <w:rsid w:val="00D00627"/>
    <w:rsid w:val="00D00808"/>
    <w:rsid w:val="00D0190B"/>
    <w:rsid w:val="00D034B2"/>
    <w:rsid w:val="00D03B0E"/>
    <w:rsid w:val="00D04B30"/>
    <w:rsid w:val="00D107D9"/>
    <w:rsid w:val="00D14962"/>
    <w:rsid w:val="00D15C9C"/>
    <w:rsid w:val="00D21CAA"/>
    <w:rsid w:val="00D23362"/>
    <w:rsid w:val="00D23451"/>
    <w:rsid w:val="00D23CCF"/>
    <w:rsid w:val="00D24C2D"/>
    <w:rsid w:val="00D3154A"/>
    <w:rsid w:val="00D32D15"/>
    <w:rsid w:val="00D32D57"/>
    <w:rsid w:val="00D33578"/>
    <w:rsid w:val="00D41043"/>
    <w:rsid w:val="00D429BE"/>
    <w:rsid w:val="00D42C09"/>
    <w:rsid w:val="00D44783"/>
    <w:rsid w:val="00D44942"/>
    <w:rsid w:val="00D467C5"/>
    <w:rsid w:val="00D52282"/>
    <w:rsid w:val="00D527ED"/>
    <w:rsid w:val="00D52CAD"/>
    <w:rsid w:val="00D5535C"/>
    <w:rsid w:val="00D56F2F"/>
    <w:rsid w:val="00D60492"/>
    <w:rsid w:val="00D61903"/>
    <w:rsid w:val="00D63807"/>
    <w:rsid w:val="00D643BD"/>
    <w:rsid w:val="00D660FC"/>
    <w:rsid w:val="00D66FDC"/>
    <w:rsid w:val="00D70E07"/>
    <w:rsid w:val="00D71AE9"/>
    <w:rsid w:val="00D72C1A"/>
    <w:rsid w:val="00D731D0"/>
    <w:rsid w:val="00D7439E"/>
    <w:rsid w:val="00D83625"/>
    <w:rsid w:val="00D83960"/>
    <w:rsid w:val="00D85594"/>
    <w:rsid w:val="00D8583B"/>
    <w:rsid w:val="00D873AB"/>
    <w:rsid w:val="00D943D4"/>
    <w:rsid w:val="00DA0525"/>
    <w:rsid w:val="00DA1040"/>
    <w:rsid w:val="00DA13C6"/>
    <w:rsid w:val="00DA2FA9"/>
    <w:rsid w:val="00DA3B68"/>
    <w:rsid w:val="00DA6F8C"/>
    <w:rsid w:val="00DB2C61"/>
    <w:rsid w:val="00DB4EDD"/>
    <w:rsid w:val="00DB65C0"/>
    <w:rsid w:val="00DB65F8"/>
    <w:rsid w:val="00DB69AB"/>
    <w:rsid w:val="00DB6D57"/>
    <w:rsid w:val="00DB6FC0"/>
    <w:rsid w:val="00DC37B1"/>
    <w:rsid w:val="00DC3926"/>
    <w:rsid w:val="00DC4636"/>
    <w:rsid w:val="00DC6CA8"/>
    <w:rsid w:val="00DC7813"/>
    <w:rsid w:val="00DC7D9B"/>
    <w:rsid w:val="00DD18D4"/>
    <w:rsid w:val="00DD269E"/>
    <w:rsid w:val="00DD31F7"/>
    <w:rsid w:val="00DD3DE9"/>
    <w:rsid w:val="00DD5620"/>
    <w:rsid w:val="00DD5AC1"/>
    <w:rsid w:val="00DE07B8"/>
    <w:rsid w:val="00DE353B"/>
    <w:rsid w:val="00DE50C2"/>
    <w:rsid w:val="00DE6791"/>
    <w:rsid w:val="00DE7FF7"/>
    <w:rsid w:val="00DF04FF"/>
    <w:rsid w:val="00DF1C9E"/>
    <w:rsid w:val="00DF3FD5"/>
    <w:rsid w:val="00DF5B30"/>
    <w:rsid w:val="00DF6436"/>
    <w:rsid w:val="00E0088B"/>
    <w:rsid w:val="00E03432"/>
    <w:rsid w:val="00E04A32"/>
    <w:rsid w:val="00E05371"/>
    <w:rsid w:val="00E17307"/>
    <w:rsid w:val="00E21C54"/>
    <w:rsid w:val="00E22014"/>
    <w:rsid w:val="00E22F8C"/>
    <w:rsid w:val="00E234B1"/>
    <w:rsid w:val="00E246DE"/>
    <w:rsid w:val="00E26FD9"/>
    <w:rsid w:val="00E312D1"/>
    <w:rsid w:val="00E31BA6"/>
    <w:rsid w:val="00E35C07"/>
    <w:rsid w:val="00E362E1"/>
    <w:rsid w:val="00E36F0D"/>
    <w:rsid w:val="00E413CA"/>
    <w:rsid w:val="00E44FAB"/>
    <w:rsid w:val="00E4555B"/>
    <w:rsid w:val="00E45D59"/>
    <w:rsid w:val="00E45E83"/>
    <w:rsid w:val="00E47F54"/>
    <w:rsid w:val="00E503B1"/>
    <w:rsid w:val="00E50FC7"/>
    <w:rsid w:val="00E5185C"/>
    <w:rsid w:val="00E51DE3"/>
    <w:rsid w:val="00E521C9"/>
    <w:rsid w:val="00E52ED0"/>
    <w:rsid w:val="00E54643"/>
    <w:rsid w:val="00E551A6"/>
    <w:rsid w:val="00E55FE6"/>
    <w:rsid w:val="00E57375"/>
    <w:rsid w:val="00E6061C"/>
    <w:rsid w:val="00E67497"/>
    <w:rsid w:val="00E67882"/>
    <w:rsid w:val="00E7026F"/>
    <w:rsid w:val="00E743D0"/>
    <w:rsid w:val="00E7457D"/>
    <w:rsid w:val="00E77363"/>
    <w:rsid w:val="00E81285"/>
    <w:rsid w:val="00E81F3B"/>
    <w:rsid w:val="00E8206B"/>
    <w:rsid w:val="00E835BA"/>
    <w:rsid w:val="00E8515D"/>
    <w:rsid w:val="00E8600C"/>
    <w:rsid w:val="00E87F89"/>
    <w:rsid w:val="00E907F1"/>
    <w:rsid w:val="00E92530"/>
    <w:rsid w:val="00E929EF"/>
    <w:rsid w:val="00E92FB2"/>
    <w:rsid w:val="00E9330F"/>
    <w:rsid w:val="00E95216"/>
    <w:rsid w:val="00E95C7F"/>
    <w:rsid w:val="00EA222F"/>
    <w:rsid w:val="00EA2440"/>
    <w:rsid w:val="00EA2BEF"/>
    <w:rsid w:val="00EA334A"/>
    <w:rsid w:val="00EA5978"/>
    <w:rsid w:val="00EB0E34"/>
    <w:rsid w:val="00EB295D"/>
    <w:rsid w:val="00EB2DA9"/>
    <w:rsid w:val="00EB744E"/>
    <w:rsid w:val="00EC285C"/>
    <w:rsid w:val="00EC2AEC"/>
    <w:rsid w:val="00EC2F03"/>
    <w:rsid w:val="00EC311E"/>
    <w:rsid w:val="00EC38D9"/>
    <w:rsid w:val="00EC6F58"/>
    <w:rsid w:val="00ED23BB"/>
    <w:rsid w:val="00ED4752"/>
    <w:rsid w:val="00ED4B88"/>
    <w:rsid w:val="00EE1A76"/>
    <w:rsid w:val="00EE47EA"/>
    <w:rsid w:val="00EE4D3A"/>
    <w:rsid w:val="00EE4EE8"/>
    <w:rsid w:val="00EE5EDB"/>
    <w:rsid w:val="00EE7D3A"/>
    <w:rsid w:val="00EF2798"/>
    <w:rsid w:val="00EF4B60"/>
    <w:rsid w:val="00EF604C"/>
    <w:rsid w:val="00F000AB"/>
    <w:rsid w:val="00F00438"/>
    <w:rsid w:val="00F01593"/>
    <w:rsid w:val="00F0341C"/>
    <w:rsid w:val="00F07107"/>
    <w:rsid w:val="00F10255"/>
    <w:rsid w:val="00F10D68"/>
    <w:rsid w:val="00F11659"/>
    <w:rsid w:val="00F12C6D"/>
    <w:rsid w:val="00F12F96"/>
    <w:rsid w:val="00F17B12"/>
    <w:rsid w:val="00F202B8"/>
    <w:rsid w:val="00F2319F"/>
    <w:rsid w:val="00F2639D"/>
    <w:rsid w:val="00F27778"/>
    <w:rsid w:val="00F30921"/>
    <w:rsid w:val="00F312D3"/>
    <w:rsid w:val="00F34A50"/>
    <w:rsid w:val="00F3566F"/>
    <w:rsid w:val="00F360F8"/>
    <w:rsid w:val="00F367D8"/>
    <w:rsid w:val="00F410B9"/>
    <w:rsid w:val="00F423D6"/>
    <w:rsid w:val="00F43212"/>
    <w:rsid w:val="00F456A0"/>
    <w:rsid w:val="00F45EF3"/>
    <w:rsid w:val="00F5103F"/>
    <w:rsid w:val="00F53662"/>
    <w:rsid w:val="00F5476E"/>
    <w:rsid w:val="00F547ED"/>
    <w:rsid w:val="00F55FA9"/>
    <w:rsid w:val="00F57038"/>
    <w:rsid w:val="00F57648"/>
    <w:rsid w:val="00F57A21"/>
    <w:rsid w:val="00F57FD5"/>
    <w:rsid w:val="00F60294"/>
    <w:rsid w:val="00F606BD"/>
    <w:rsid w:val="00F60E69"/>
    <w:rsid w:val="00F60F1C"/>
    <w:rsid w:val="00F62F71"/>
    <w:rsid w:val="00F6308C"/>
    <w:rsid w:val="00F647F9"/>
    <w:rsid w:val="00F6500E"/>
    <w:rsid w:val="00F67883"/>
    <w:rsid w:val="00F7024A"/>
    <w:rsid w:val="00F738C2"/>
    <w:rsid w:val="00F76A13"/>
    <w:rsid w:val="00F772F9"/>
    <w:rsid w:val="00F773C0"/>
    <w:rsid w:val="00F85A4E"/>
    <w:rsid w:val="00F91314"/>
    <w:rsid w:val="00F919A7"/>
    <w:rsid w:val="00F91FD6"/>
    <w:rsid w:val="00F92B6D"/>
    <w:rsid w:val="00F94397"/>
    <w:rsid w:val="00FA02ED"/>
    <w:rsid w:val="00FA05D2"/>
    <w:rsid w:val="00FA1BC5"/>
    <w:rsid w:val="00FA268C"/>
    <w:rsid w:val="00FA41FB"/>
    <w:rsid w:val="00FA6CAE"/>
    <w:rsid w:val="00FA7BDC"/>
    <w:rsid w:val="00FA7C36"/>
    <w:rsid w:val="00FB0834"/>
    <w:rsid w:val="00FB4A5D"/>
    <w:rsid w:val="00FB6797"/>
    <w:rsid w:val="00FC027B"/>
    <w:rsid w:val="00FC0E41"/>
    <w:rsid w:val="00FC5D43"/>
    <w:rsid w:val="00FC60CC"/>
    <w:rsid w:val="00FC6E04"/>
    <w:rsid w:val="00FC70B0"/>
    <w:rsid w:val="00FC7720"/>
    <w:rsid w:val="00FD1FB9"/>
    <w:rsid w:val="00FD36EB"/>
    <w:rsid w:val="00FD582C"/>
    <w:rsid w:val="00FD6377"/>
    <w:rsid w:val="00FD736B"/>
    <w:rsid w:val="00FD780E"/>
    <w:rsid w:val="00FE591C"/>
    <w:rsid w:val="00FE7F26"/>
    <w:rsid w:val="00FF1276"/>
    <w:rsid w:val="00FF35A3"/>
    <w:rsid w:val="00FF3864"/>
    <w:rsid w:val="00FF3C70"/>
    <w:rsid w:val="00FF6ADB"/>
    <w:rsid w:val="00FF797C"/>
    <w:rsid w:val="00FF798B"/>
    <w:rsid w:val="00FF7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3B2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C339C0"/>
    <w:pPr>
      <w:keepNext/>
      <w:widowControl/>
      <w:overflowPunct w:val="0"/>
      <w:textAlignment w:val="baseline"/>
      <w:outlineLvl w:val="0"/>
    </w:pPr>
    <w:rPr>
      <w:rFonts w:ascii="Times New Roman" w:hAnsi="Times New Roman" w:cs="Times New Roman"/>
      <w:sz w:val="24"/>
    </w:rPr>
  </w:style>
  <w:style w:type="paragraph" w:styleId="2">
    <w:name w:val="heading 2"/>
    <w:basedOn w:val="a"/>
    <w:next w:val="a"/>
    <w:qFormat/>
    <w:rsid w:val="00C339C0"/>
    <w:pPr>
      <w:keepNext/>
      <w:widowControl/>
      <w:overflowPunct w:val="0"/>
      <w:jc w:val="center"/>
      <w:textAlignment w:val="baseline"/>
      <w:outlineLvl w:val="1"/>
    </w:pPr>
    <w:rPr>
      <w:rFonts w:ascii="Times New Roman" w:hAnsi="Times New Roman" w:cs="Times New Roman"/>
      <w:b/>
      <w:bCs/>
      <w:sz w:val="28"/>
    </w:rPr>
  </w:style>
  <w:style w:type="paragraph" w:styleId="3">
    <w:name w:val="heading 3"/>
    <w:basedOn w:val="a"/>
    <w:next w:val="a"/>
    <w:qFormat/>
    <w:rsid w:val="00EC311E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0B6617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3B27"/>
    <w:pPr>
      <w:tabs>
        <w:tab w:val="center" w:pos="4677"/>
        <w:tab w:val="right" w:pos="9355"/>
      </w:tabs>
    </w:pPr>
    <w:rPr>
      <w:rFonts w:cs="Times New Roman"/>
    </w:rPr>
  </w:style>
  <w:style w:type="character" w:styleId="a5">
    <w:name w:val="page number"/>
    <w:basedOn w:val="a0"/>
    <w:rsid w:val="00393B27"/>
  </w:style>
  <w:style w:type="paragraph" w:styleId="a6">
    <w:name w:val="Body Text Indent"/>
    <w:basedOn w:val="a"/>
    <w:rsid w:val="00393B27"/>
    <w:pPr>
      <w:shd w:val="clear" w:color="auto" w:fill="FFFFFF"/>
      <w:ind w:firstLine="720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20">
    <w:name w:val="Body Text Indent 2"/>
    <w:basedOn w:val="a"/>
    <w:rsid w:val="00C62F05"/>
    <w:pPr>
      <w:spacing w:after="120" w:line="480" w:lineRule="auto"/>
      <w:ind w:left="283"/>
    </w:pPr>
  </w:style>
  <w:style w:type="paragraph" w:styleId="30">
    <w:name w:val="Body Text Indent 3"/>
    <w:basedOn w:val="a"/>
    <w:rsid w:val="00C62F05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7B39B8"/>
    <w:pPr>
      <w:widowControl w:val="0"/>
      <w:overflowPunct w:val="0"/>
      <w:autoSpaceDE w:val="0"/>
      <w:autoSpaceDN w:val="0"/>
      <w:adjustRightInd w:val="0"/>
      <w:spacing w:before="320"/>
      <w:ind w:left="80"/>
      <w:textAlignment w:val="baseline"/>
    </w:pPr>
    <w:rPr>
      <w:rFonts w:ascii="Arial" w:hAnsi="Arial" w:cs="Arial"/>
      <w:sz w:val="72"/>
      <w:szCs w:val="72"/>
      <w:lang w:val="en-US"/>
    </w:rPr>
  </w:style>
  <w:style w:type="paragraph" w:customStyle="1" w:styleId="ConsPlusNonformat">
    <w:name w:val="ConsPlusNonformat"/>
    <w:rsid w:val="00B470B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lock Text"/>
    <w:basedOn w:val="a"/>
    <w:rsid w:val="00132807"/>
    <w:pPr>
      <w:shd w:val="clear" w:color="auto" w:fill="FFFFFF"/>
      <w:spacing w:before="5" w:line="230" w:lineRule="exact"/>
      <w:ind w:left="19" w:right="10" w:firstLine="394"/>
      <w:jc w:val="both"/>
    </w:pPr>
    <w:rPr>
      <w:rFonts w:ascii="Times New Roman" w:hAnsi="Times New Roman" w:cs="Times New Roman"/>
      <w:color w:val="000000"/>
      <w:spacing w:val="-5"/>
      <w:sz w:val="28"/>
      <w:szCs w:val="28"/>
    </w:rPr>
  </w:style>
  <w:style w:type="paragraph" w:styleId="a8">
    <w:name w:val="Balloon Text"/>
    <w:basedOn w:val="a"/>
    <w:semiHidden/>
    <w:rsid w:val="003D18F4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896BA1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802924"/>
  </w:style>
  <w:style w:type="character" w:styleId="ab">
    <w:name w:val="footnote reference"/>
    <w:semiHidden/>
    <w:rsid w:val="00802924"/>
    <w:rPr>
      <w:vertAlign w:val="superscript"/>
    </w:rPr>
  </w:style>
  <w:style w:type="table" w:styleId="ac">
    <w:name w:val="Table Grid"/>
    <w:basedOn w:val="a1"/>
    <w:uiPriority w:val="59"/>
    <w:rsid w:val="00042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2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caption"/>
    <w:basedOn w:val="a"/>
    <w:next w:val="a"/>
    <w:qFormat/>
    <w:rsid w:val="00E413CA"/>
    <w:pPr>
      <w:widowControl/>
      <w:overflowPunct w:val="0"/>
      <w:jc w:val="center"/>
      <w:textAlignment w:val="baseline"/>
    </w:pPr>
    <w:rPr>
      <w:rFonts w:ascii="Times New Roman" w:hAnsi="Times New Roman" w:cs="Times New Roman"/>
      <w:b/>
      <w:caps/>
      <w:sz w:val="44"/>
    </w:rPr>
  </w:style>
  <w:style w:type="paragraph" w:customStyle="1" w:styleId="BlockQuotation">
    <w:name w:val="Block Quotation"/>
    <w:basedOn w:val="a"/>
    <w:rsid w:val="005824A0"/>
    <w:pPr>
      <w:overflowPunct w:val="0"/>
      <w:ind w:left="567" w:right="-2" w:firstLine="851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1C5A8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C5A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Таблицы (моноширинный)"/>
    <w:basedOn w:val="a"/>
    <w:next w:val="a"/>
    <w:rsid w:val="00E81F3B"/>
    <w:pPr>
      <w:widowControl/>
      <w:jc w:val="both"/>
    </w:pPr>
    <w:rPr>
      <w:rFonts w:ascii="Courier New" w:hAnsi="Courier New" w:cs="Courier New"/>
      <w:sz w:val="22"/>
      <w:szCs w:val="22"/>
    </w:rPr>
  </w:style>
  <w:style w:type="paragraph" w:customStyle="1" w:styleId="FR2">
    <w:name w:val="FR2"/>
    <w:rsid w:val="00E81F3B"/>
    <w:pPr>
      <w:widowControl w:val="0"/>
      <w:overflowPunct w:val="0"/>
      <w:autoSpaceDE w:val="0"/>
      <w:autoSpaceDN w:val="0"/>
      <w:adjustRightInd w:val="0"/>
      <w:ind w:firstLine="520"/>
      <w:jc w:val="both"/>
      <w:textAlignment w:val="baseline"/>
    </w:pPr>
    <w:rPr>
      <w:sz w:val="40"/>
    </w:rPr>
  </w:style>
  <w:style w:type="paragraph" w:customStyle="1" w:styleId="FR3">
    <w:name w:val="FR3"/>
    <w:rsid w:val="00E81F3B"/>
    <w:pPr>
      <w:widowControl w:val="0"/>
      <w:overflowPunct w:val="0"/>
      <w:autoSpaceDE w:val="0"/>
      <w:autoSpaceDN w:val="0"/>
      <w:adjustRightInd w:val="0"/>
      <w:spacing w:line="260" w:lineRule="auto"/>
      <w:ind w:firstLine="540"/>
      <w:jc w:val="both"/>
      <w:textAlignment w:val="baseline"/>
    </w:pPr>
    <w:rPr>
      <w:rFonts w:ascii="Arial" w:hAnsi="Arial"/>
      <w:i/>
      <w:sz w:val="36"/>
    </w:rPr>
  </w:style>
  <w:style w:type="paragraph" w:styleId="af">
    <w:name w:val="Body Text"/>
    <w:basedOn w:val="a"/>
    <w:rsid w:val="00AD5F94"/>
    <w:pPr>
      <w:spacing w:after="120"/>
    </w:pPr>
  </w:style>
  <w:style w:type="character" w:styleId="af0">
    <w:name w:val="Hyperlink"/>
    <w:rsid w:val="00061796"/>
    <w:rPr>
      <w:color w:val="0000FF"/>
      <w:u w:val="single"/>
    </w:rPr>
  </w:style>
  <w:style w:type="paragraph" w:styleId="af1">
    <w:name w:val="Plain Text"/>
    <w:basedOn w:val="a"/>
    <w:rsid w:val="00EB0E34"/>
    <w:pPr>
      <w:widowControl/>
      <w:autoSpaceDE/>
      <w:autoSpaceDN/>
      <w:adjustRightInd/>
    </w:pPr>
    <w:rPr>
      <w:rFonts w:ascii="Courier New" w:hAnsi="Courier New" w:cs="Courier New"/>
    </w:rPr>
  </w:style>
  <w:style w:type="character" w:styleId="af2">
    <w:name w:val="Strong"/>
    <w:qFormat/>
    <w:rsid w:val="00962788"/>
    <w:rPr>
      <w:b/>
      <w:bCs/>
    </w:rPr>
  </w:style>
  <w:style w:type="paragraph" w:styleId="af3">
    <w:name w:val="Subtitle"/>
    <w:basedOn w:val="a"/>
    <w:next w:val="a"/>
    <w:link w:val="af4"/>
    <w:qFormat/>
    <w:rsid w:val="00962788"/>
    <w:pPr>
      <w:spacing w:after="60"/>
      <w:jc w:val="center"/>
      <w:outlineLvl w:val="1"/>
    </w:pPr>
    <w:rPr>
      <w:rFonts w:ascii="Cambria" w:hAnsi="Cambria" w:cs="Times New Roman"/>
      <w:sz w:val="24"/>
      <w:szCs w:val="24"/>
    </w:rPr>
  </w:style>
  <w:style w:type="character" w:customStyle="1" w:styleId="af4">
    <w:name w:val="Подзаголовок Знак"/>
    <w:link w:val="af3"/>
    <w:rsid w:val="00962788"/>
    <w:rPr>
      <w:rFonts w:ascii="Cambria" w:eastAsia="Times New Roman" w:hAnsi="Cambria" w:cs="Times New Roman"/>
      <w:sz w:val="24"/>
      <w:szCs w:val="24"/>
    </w:rPr>
  </w:style>
  <w:style w:type="paragraph" w:styleId="af5">
    <w:name w:val="Title"/>
    <w:basedOn w:val="a"/>
    <w:next w:val="a"/>
    <w:link w:val="af6"/>
    <w:qFormat/>
    <w:rsid w:val="00962788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6">
    <w:name w:val="Название Знак"/>
    <w:link w:val="af5"/>
    <w:rsid w:val="00962788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styleId="af7">
    <w:name w:val="Emphasis"/>
    <w:qFormat/>
    <w:rsid w:val="00962788"/>
    <w:rPr>
      <w:i/>
      <w:iCs/>
    </w:rPr>
  </w:style>
  <w:style w:type="paragraph" w:styleId="af8">
    <w:name w:val="No Spacing"/>
    <w:uiPriority w:val="1"/>
    <w:qFormat/>
    <w:rsid w:val="0096278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4052CF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C185CE0641DF6A20930AE2ECD4E9ABBF618442D732C343B4E1C867698D35B0A5668356F752F51107C1E4B2AA08F1538HBE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44AB7-32BD-4A82-849E-45842AF74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инструкции по делопроизводству</vt:lpstr>
    </vt:vector>
  </TitlesOfParts>
  <Company>Administraciya</Company>
  <LinksUpToDate>false</LinksUpToDate>
  <CharactersWithSpaces>2946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инструкции по делопроизводству</dc:title>
  <dc:creator>Office 12</dc:creator>
  <cp:lastModifiedBy>Кристина А. Солопова</cp:lastModifiedBy>
  <cp:revision>4</cp:revision>
  <cp:lastPrinted>2023-11-01T07:23:00Z</cp:lastPrinted>
  <dcterms:created xsi:type="dcterms:W3CDTF">2023-10-24T05:50:00Z</dcterms:created>
  <dcterms:modified xsi:type="dcterms:W3CDTF">2023-11-02T05:07:00Z</dcterms:modified>
</cp:coreProperties>
</file>