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678F" w:rsidRPr="00ED5C6C" w:rsidRDefault="005C3D38" w:rsidP="0055678F">
      <w:pPr>
        <w:pStyle w:val="3"/>
        <w:jc w:val="center"/>
      </w:pPr>
      <w:r>
        <w:rPr>
          <w:noProof/>
          <w:lang w:eastAsia="ru-RU"/>
        </w:rPr>
        <w:drawing>
          <wp:inline distT="0" distB="0" distL="0" distR="0">
            <wp:extent cx="612140" cy="71564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14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678F" w:rsidRPr="00ED5C6C" w:rsidRDefault="0055678F" w:rsidP="0055678F">
      <w:pPr>
        <w:keepNext/>
        <w:jc w:val="center"/>
        <w:rPr>
          <w:color w:val="1F1F1F"/>
        </w:rPr>
      </w:pPr>
    </w:p>
    <w:p w:rsidR="0055678F" w:rsidRPr="00ED5C6C" w:rsidRDefault="0055678F" w:rsidP="0055678F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</w:rPr>
        <w:t xml:space="preserve">Муниципальное образование город Бузулук Оренбургской области </w:t>
      </w:r>
    </w:p>
    <w:p w:rsidR="0055678F" w:rsidRPr="00ED5C6C" w:rsidRDefault="0055678F" w:rsidP="0055678F">
      <w:pPr>
        <w:keepNext/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  <w:lang w:val="en-US"/>
        </w:rPr>
        <w:t>V</w:t>
      </w:r>
      <w:r w:rsidR="00A442D6">
        <w:rPr>
          <w:b/>
          <w:color w:val="1F1F1F"/>
          <w:sz w:val="28"/>
          <w:szCs w:val="28"/>
          <w:lang w:val="en-US"/>
        </w:rPr>
        <w:t>I</w:t>
      </w:r>
      <w:r w:rsidRPr="00ED5C6C">
        <w:rPr>
          <w:b/>
          <w:color w:val="1F1F1F"/>
          <w:sz w:val="28"/>
          <w:szCs w:val="28"/>
        </w:rPr>
        <w:t xml:space="preserve"> созыв</w:t>
      </w:r>
    </w:p>
    <w:p w:rsidR="0055678F" w:rsidRPr="00ED5C6C" w:rsidRDefault="00015621" w:rsidP="0055678F">
      <w:pPr>
        <w:keepNext/>
        <w:jc w:val="center"/>
        <w:rPr>
          <w:b/>
          <w:color w:val="1F1F1F"/>
          <w:sz w:val="28"/>
          <w:szCs w:val="28"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4294967291" distB="4294967291" distL="114300" distR="114300" simplePos="0" relativeHeight="251657728" behindDoc="0" locked="0" layoutInCell="1" allowOverlap="1">
                <wp:simplePos x="0" y="0"/>
                <wp:positionH relativeFrom="column">
                  <wp:posOffset>-81915</wp:posOffset>
                </wp:positionH>
                <wp:positionV relativeFrom="paragraph">
                  <wp:posOffset>330834</wp:posOffset>
                </wp:positionV>
                <wp:extent cx="6042660" cy="0"/>
                <wp:effectExtent l="0" t="0" r="1524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42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6.45pt;margin-top:26.05pt;width:475.8pt;height:0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"/>
            </w:pict>
          </mc:Fallback>
        </mc:AlternateContent>
      </w:r>
      <w:r w:rsidR="0055678F" w:rsidRPr="00ED5C6C">
        <w:rPr>
          <w:b/>
          <w:color w:val="1F1F1F"/>
          <w:sz w:val="28"/>
          <w:szCs w:val="28"/>
        </w:rPr>
        <w:t>ГОРОДСКОЙ СОВЕТ ДЕПУТАТОВ</w:t>
      </w:r>
    </w:p>
    <w:p w:rsidR="0055678F" w:rsidRPr="00ED5C6C" w:rsidRDefault="0055678F" w:rsidP="0055678F">
      <w:pPr>
        <w:keepNext/>
        <w:jc w:val="center"/>
        <w:rPr>
          <w:color w:val="1F1F1F"/>
          <w:sz w:val="28"/>
          <w:szCs w:val="28"/>
        </w:rPr>
      </w:pPr>
    </w:p>
    <w:p w:rsidR="0055678F" w:rsidRPr="00ED5C6C" w:rsidRDefault="0055678F" w:rsidP="0055678F">
      <w:pPr>
        <w:keepNext/>
        <w:jc w:val="center"/>
        <w:rPr>
          <w:color w:val="1F1F1F"/>
        </w:rPr>
      </w:pPr>
      <w:r w:rsidRPr="00ED5C6C">
        <w:rPr>
          <w:color w:val="1F1F1F"/>
        </w:rPr>
        <w:t>г. Бузулук</w:t>
      </w:r>
    </w:p>
    <w:p w:rsidR="0055678F" w:rsidRPr="00ED5C6C" w:rsidRDefault="0055678F" w:rsidP="0055678F">
      <w:pPr>
        <w:keepNext/>
        <w:jc w:val="center"/>
        <w:rPr>
          <w:color w:val="1F1F1F"/>
        </w:rPr>
      </w:pPr>
    </w:p>
    <w:p w:rsidR="0074155A" w:rsidRDefault="0055678F" w:rsidP="0055678F">
      <w:pPr>
        <w:jc w:val="center"/>
        <w:rPr>
          <w:b/>
          <w:color w:val="1F1F1F"/>
          <w:sz w:val="28"/>
          <w:szCs w:val="28"/>
        </w:rPr>
      </w:pPr>
      <w:r w:rsidRPr="00ED5C6C">
        <w:rPr>
          <w:b/>
          <w:color w:val="1F1F1F"/>
          <w:sz w:val="28"/>
          <w:szCs w:val="28"/>
        </w:rPr>
        <w:t>РЕШЕНИ</w:t>
      </w:r>
      <w:r w:rsidR="001D1A2C">
        <w:rPr>
          <w:b/>
          <w:color w:val="1F1F1F"/>
          <w:sz w:val="28"/>
          <w:szCs w:val="28"/>
        </w:rPr>
        <w:t>Е</w:t>
      </w:r>
    </w:p>
    <w:p w:rsidR="001D1A2C" w:rsidRDefault="001D1A2C" w:rsidP="001D1A2C">
      <w:pPr>
        <w:rPr>
          <w:b/>
          <w:color w:val="1F1F1F"/>
          <w:sz w:val="28"/>
          <w:szCs w:val="28"/>
        </w:rPr>
      </w:pPr>
    </w:p>
    <w:p w:rsidR="001D1A2C" w:rsidRDefault="001D1A2C" w:rsidP="001D1A2C">
      <w:pPr>
        <w:rPr>
          <w:b/>
          <w:color w:val="1F1F1F"/>
          <w:sz w:val="28"/>
          <w:szCs w:val="28"/>
        </w:rPr>
      </w:pPr>
    </w:p>
    <w:p w:rsidR="001D1A2C" w:rsidRDefault="00E71CCC" w:rsidP="001D1A2C">
      <w:r>
        <w:rPr>
          <w:b/>
          <w:color w:val="1F1F1F"/>
          <w:sz w:val="28"/>
          <w:szCs w:val="28"/>
        </w:rPr>
        <w:t>________________</w:t>
      </w:r>
      <w:bookmarkStart w:id="0" w:name="_GoBack"/>
      <w:bookmarkEnd w:id="0"/>
      <w:r w:rsidR="001D1A2C">
        <w:rPr>
          <w:b/>
          <w:color w:val="1F1F1F"/>
          <w:sz w:val="28"/>
          <w:szCs w:val="28"/>
        </w:rPr>
        <w:t xml:space="preserve">                                                                              </w:t>
      </w:r>
      <w:r w:rsidR="001D1E3A">
        <w:rPr>
          <w:b/>
          <w:color w:val="1F1F1F"/>
          <w:sz w:val="28"/>
          <w:szCs w:val="28"/>
        </w:rPr>
        <w:t xml:space="preserve">     </w:t>
      </w:r>
      <w:r w:rsidR="00886362">
        <w:rPr>
          <w:color w:val="1F1F1F"/>
          <w:sz w:val="28"/>
          <w:szCs w:val="28"/>
        </w:rPr>
        <w:t>№_______</w:t>
      </w:r>
      <w:r w:rsidR="001D1E3A">
        <w:rPr>
          <w:color w:val="1F1F1F"/>
          <w:sz w:val="28"/>
          <w:szCs w:val="28"/>
        </w:rPr>
        <w:t>_</w:t>
      </w:r>
      <w:r w:rsidR="001D1A2C">
        <w:rPr>
          <w:b/>
          <w:color w:val="1F1F1F"/>
          <w:sz w:val="28"/>
          <w:szCs w:val="28"/>
        </w:rPr>
        <w:t xml:space="preserve">              </w:t>
      </w:r>
    </w:p>
    <w:tbl>
      <w:tblPr>
        <w:tblW w:w="9908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353"/>
        <w:gridCol w:w="4555"/>
      </w:tblGrid>
      <w:tr w:rsidR="0074155A" w:rsidTr="0055678F">
        <w:tc>
          <w:tcPr>
            <w:tcW w:w="5353" w:type="dxa"/>
            <w:shd w:val="clear" w:color="auto" w:fill="auto"/>
          </w:tcPr>
          <w:p w:rsidR="0074155A" w:rsidRDefault="0074155A">
            <w:pPr>
              <w:ind w:left="-68" w:right="-74"/>
              <w:jc w:val="center"/>
            </w:pPr>
          </w:p>
        </w:tc>
        <w:tc>
          <w:tcPr>
            <w:tcW w:w="4555" w:type="dxa"/>
            <w:shd w:val="clear" w:color="auto" w:fill="auto"/>
          </w:tcPr>
          <w:p w:rsidR="0074155A" w:rsidRDefault="0074155A">
            <w:pPr>
              <w:snapToGrid w:val="0"/>
            </w:pPr>
          </w:p>
        </w:tc>
      </w:tr>
      <w:tr w:rsidR="0074155A" w:rsidTr="0055678F">
        <w:tc>
          <w:tcPr>
            <w:tcW w:w="5353" w:type="dxa"/>
            <w:shd w:val="clear" w:color="auto" w:fill="auto"/>
          </w:tcPr>
          <w:p w:rsidR="0074155A" w:rsidRDefault="0074155A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  <w:p w:rsidR="008C4858" w:rsidRDefault="008C4858">
            <w:pPr>
              <w:snapToGrid w:val="0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55" w:type="dxa"/>
            <w:shd w:val="clear" w:color="auto" w:fill="auto"/>
          </w:tcPr>
          <w:p w:rsidR="0074155A" w:rsidRDefault="0074155A">
            <w:pPr>
              <w:snapToGrid w:val="0"/>
            </w:pPr>
          </w:p>
        </w:tc>
      </w:tr>
    </w:tbl>
    <w:p w:rsidR="008C4858" w:rsidRDefault="0074155A">
      <w:pPr>
        <w:keepNext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324">
        <w:rPr>
          <w:sz w:val="28"/>
          <w:szCs w:val="28"/>
        </w:rPr>
        <w:t xml:space="preserve">б установлении </w:t>
      </w:r>
      <w:proofErr w:type="gramStart"/>
      <w:r w:rsidR="005F6324">
        <w:rPr>
          <w:sz w:val="28"/>
          <w:szCs w:val="28"/>
        </w:rPr>
        <w:t>расходного</w:t>
      </w:r>
      <w:proofErr w:type="gramEnd"/>
    </w:p>
    <w:p w:rsidR="005F6324" w:rsidRDefault="008C4858">
      <w:pPr>
        <w:keepNext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F6324">
        <w:rPr>
          <w:sz w:val="28"/>
          <w:szCs w:val="28"/>
        </w:rPr>
        <w:t>бязательства муниципального</w:t>
      </w:r>
    </w:p>
    <w:p w:rsidR="0074155A" w:rsidRDefault="005F6324" w:rsidP="005F6324">
      <w:pPr>
        <w:keepNext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образования город Бузулук </w:t>
      </w:r>
    </w:p>
    <w:p w:rsidR="008C4858" w:rsidRDefault="008C4858" w:rsidP="005F6324">
      <w:pPr>
        <w:keepNext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74155A" w:rsidRDefault="0074155A">
      <w:pPr>
        <w:rPr>
          <w:sz w:val="28"/>
          <w:szCs w:val="28"/>
        </w:rPr>
      </w:pPr>
    </w:p>
    <w:p w:rsidR="001D1A2C" w:rsidRDefault="001D1A2C">
      <w:pPr>
        <w:rPr>
          <w:sz w:val="28"/>
          <w:szCs w:val="28"/>
        </w:rPr>
      </w:pPr>
    </w:p>
    <w:p w:rsidR="007E0F78" w:rsidRDefault="0074155A" w:rsidP="00627405">
      <w:pPr>
        <w:autoSpaceDE w:val="0"/>
        <w:ind w:firstLine="709"/>
        <w:jc w:val="both"/>
        <w:rPr>
          <w:sz w:val="28"/>
          <w:szCs w:val="32"/>
        </w:rPr>
      </w:pPr>
      <w:proofErr w:type="gramStart"/>
      <w:r>
        <w:rPr>
          <w:sz w:val="28"/>
          <w:szCs w:val="32"/>
        </w:rPr>
        <w:t xml:space="preserve">В </w:t>
      </w:r>
      <w:r w:rsidR="008C4858">
        <w:rPr>
          <w:sz w:val="28"/>
          <w:szCs w:val="32"/>
        </w:rPr>
        <w:t xml:space="preserve">целях </w:t>
      </w:r>
      <w:r w:rsidR="00B17980">
        <w:rPr>
          <w:sz w:val="28"/>
          <w:szCs w:val="32"/>
        </w:rPr>
        <w:t xml:space="preserve">проведения мероприятий по </w:t>
      </w:r>
      <w:r w:rsidR="007B5896">
        <w:rPr>
          <w:sz w:val="28"/>
          <w:szCs w:val="32"/>
        </w:rPr>
        <w:t>капитальному ремонту объектов спорта и спортивных сооружений, в</w:t>
      </w:r>
      <w:r w:rsidR="005E6D66">
        <w:rPr>
          <w:sz w:val="28"/>
          <w:szCs w:val="32"/>
        </w:rPr>
        <w:t xml:space="preserve"> </w:t>
      </w:r>
      <w:r>
        <w:rPr>
          <w:sz w:val="28"/>
          <w:szCs w:val="32"/>
        </w:rPr>
        <w:t>соответствии с</w:t>
      </w:r>
      <w:r w:rsidR="005F6324">
        <w:rPr>
          <w:sz w:val="28"/>
          <w:szCs w:val="32"/>
        </w:rPr>
        <w:t>о</w:t>
      </w:r>
      <w:r w:rsidR="007B5896">
        <w:rPr>
          <w:sz w:val="28"/>
          <w:szCs w:val="32"/>
        </w:rPr>
        <w:t xml:space="preserve"> </w:t>
      </w:r>
      <w:r w:rsidR="005F6324">
        <w:rPr>
          <w:sz w:val="28"/>
          <w:szCs w:val="32"/>
        </w:rPr>
        <w:t>с</w:t>
      </w:r>
      <w:r>
        <w:rPr>
          <w:sz w:val="28"/>
          <w:szCs w:val="32"/>
        </w:rPr>
        <w:t>тать</w:t>
      </w:r>
      <w:r w:rsidR="005F6324">
        <w:rPr>
          <w:sz w:val="28"/>
          <w:szCs w:val="32"/>
        </w:rPr>
        <w:t xml:space="preserve">ей </w:t>
      </w:r>
      <w:r w:rsidR="008F15AE">
        <w:rPr>
          <w:sz w:val="28"/>
          <w:szCs w:val="32"/>
        </w:rPr>
        <w:t>86</w:t>
      </w:r>
      <w:r w:rsidR="007B5896">
        <w:rPr>
          <w:sz w:val="28"/>
          <w:szCs w:val="32"/>
        </w:rPr>
        <w:t xml:space="preserve"> </w:t>
      </w:r>
      <w:r>
        <w:rPr>
          <w:sz w:val="28"/>
          <w:szCs w:val="32"/>
        </w:rPr>
        <w:t xml:space="preserve">Бюджетного кодекса Российской Федерации, </w:t>
      </w:r>
      <w:r w:rsidR="008F15AE">
        <w:rPr>
          <w:sz w:val="28"/>
          <w:szCs w:val="32"/>
        </w:rPr>
        <w:t xml:space="preserve">статьей 16 </w:t>
      </w:r>
      <w:r w:rsidR="005F6324">
        <w:rPr>
          <w:sz w:val="28"/>
          <w:szCs w:val="32"/>
        </w:rPr>
        <w:t>Ф</w:t>
      </w:r>
      <w:r>
        <w:rPr>
          <w:sz w:val="28"/>
          <w:szCs w:val="32"/>
        </w:rPr>
        <w:t>едеральн</w:t>
      </w:r>
      <w:r w:rsidR="008F15AE">
        <w:rPr>
          <w:sz w:val="28"/>
          <w:szCs w:val="32"/>
        </w:rPr>
        <w:t>ого</w:t>
      </w:r>
      <w:r w:rsidR="00B25D78">
        <w:rPr>
          <w:sz w:val="28"/>
          <w:szCs w:val="32"/>
        </w:rPr>
        <w:t xml:space="preserve"> </w:t>
      </w:r>
      <w:r>
        <w:rPr>
          <w:sz w:val="28"/>
          <w:szCs w:val="32"/>
        </w:rPr>
        <w:t>закон</w:t>
      </w:r>
      <w:r w:rsidR="008F15AE">
        <w:rPr>
          <w:sz w:val="28"/>
          <w:szCs w:val="32"/>
        </w:rPr>
        <w:t>а</w:t>
      </w:r>
      <w:r w:rsidR="005F6324">
        <w:rPr>
          <w:sz w:val="28"/>
          <w:szCs w:val="32"/>
        </w:rPr>
        <w:t xml:space="preserve"> </w:t>
      </w:r>
      <w:r w:rsidR="00B25D78">
        <w:rPr>
          <w:sz w:val="28"/>
          <w:szCs w:val="32"/>
        </w:rPr>
        <w:t xml:space="preserve">                                   </w:t>
      </w:r>
      <w:r w:rsidR="005F6324">
        <w:rPr>
          <w:sz w:val="28"/>
          <w:szCs w:val="32"/>
        </w:rPr>
        <w:t xml:space="preserve">от </w:t>
      </w:r>
      <w:r>
        <w:rPr>
          <w:sz w:val="28"/>
          <w:szCs w:val="32"/>
        </w:rPr>
        <w:t>06.10.2003 № 131-ФЗ «Об общих принципах организации местного самоуправления в Российской Федерации»</w:t>
      </w:r>
      <w:r w:rsidR="005E6D66">
        <w:rPr>
          <w:sz w:val="28"/>
          <w:szCs w:val="32"/>
        </w:rPr>
        <w:t>, государственной программ</w:t>
      </w:r>
      <w:r w:rsidR="00627405">
        <w:rPr>
          <w:sz w:val="28"/>
          <w:szCs w:val="32"/>
        </w:rPr>
        <w:t>ой</w:t>
      </w:r>
      <w:r w:rsidR="005E6D66">
        <w:rPr>
          <w:sz w:val="28"/>
          <w:szCs w:val="32"/>
        </w:rPr>
        <w:t xml:space="preserve"> «Развитие</w:t>
      </w:r>
      <w:r w:rsidR="006C18DA">
        <w:rPr>
          <w:sz w:val="28"/>
          <w:szCs w:val="32"/>
        </w:rPr>
        <w:t xml:space="preserve"> </w:t>
      </w:r>
      <w:r w:rsidR="00B25D78">
        <w:rPr>
          <w:sz w:val="28"/>
          <w:szCs w:val="32"/>
        </w:rPr>
        <w:t>физической культуры и спорта</w:t>
      </w:r>
      <w:r w:rsidR="006C18DA">
        <w:rPr>
          <w:sz w:val="28"/>
          <w:szCs w:val="32"/>
        </w:rPr>
        <w:t>»</w:t>
      </w:r>
      <w:r w:rsidR="005E6D66">
        <w:rPr>
          <w:sz w:val="28"/>
          <w:szCs w:val="32"/>
        </w:rPr>
        <w:t>, утвержденной постановлением Правительства Оренбургской области</w:t>
      </w:r>
      <w:r w:rsidR="007E0F78">
        <w:rPr>
          <w:sz w:val="28"/>
          <w:szCs w:val="32"/>
        </w:rPr>
        <w:t xml:space="preserve"> от 2</w:t>
      </w:r>
      <w:r w:rsidR="0036347B">
        <w:rPr>
          <w:sz w:val="28"/>
          <w:szCs w:val="32"/>
        </w:rPr>
        <w:t>9</w:t>
      </w:r>
      <w:r w:rsidR="007E0F78">
        <w:rPr>
          <w:sz w:val="28"/>
          <w:szCs w:val="32"/>
        </w:rPr>
        <w:t>.12.201</w:t>
      </w:r>
      <w:r w:rsidR="0036347B">
        <w:rPr>
          <w:sz w:val="28"/>
          <w:szCs w:val="32"/>
        </w:rPr>
        <w:t>8</w:t>
      </w:r>
      <w:r w:rsidR="007E0F78">
        <w:rPr>
          <w:sz w:val="28"/>
          <w:szCs w:val="32"/>
        </w:rPr>
        <w:t xml:space="preserve"> № </w:t>
      </w:r>
      <w:r w:rsidR="0036347B">
        <w:rPr>
          <w:sz w:val="28"/>
          <w:szCs w:val="32"/>
        </w:rPr>
        <w:t>9</w:t>
      </w:r>
      <w:r w:rsidR="00627405">
        <w:rPr>
          <w:sz w:val="28"/>
          <w:szCs w:val="32"/>
        </w:rPr>
        <w:t>2</w:t>
      </w:r>
      <w:r w:rsidR="00B25D78">
        <w:rPr>
          <w:sz w:val="28"/>
          <w:szCs w:val="32"/>
        </w:rPr>
        <w:t>0</w:t>
      </w:r>
      <w:r w:rsidR="007E0F78">
        <w:rPr>
          <w:sz w:val="28"/>
          <w:szCs w:val="32"/>
        </w:rPr>
        <w:t>-пп,</w:t>
      </w:r>
      <w:r w:rsidR="008F15AE">
        <w:rPr>
          <w:sz w:val="28"/>
          <w:szCs w:val="32"/>
        </w:rPr>
        <w:t xml:space="preserve"> на основании статей</w:t>
      </w:r>
      <w:r w:rsidR="007E0F78">
        <w:rPr>
          <w:sz w:val="28"/>
          <w:szCs w:val="32"/>
        </w:rPr>
        <w:t xml:space="preserve"> 7, 25, 42 Устава города</w:t>
      </w:r>
      <w:proofErr w:type="gramEnd"/>
      <w:r w:rsidR="007E0F78">
        <w:rPr>
          <w:sz w:val="28"/>
          <w:szCs w:val="32"/>
        </w:rPr>
        <w:t xml:space="preserve"> Бузулука</w:t>
      </w:r>
      <w:r w:rsidR="00B25D78">
        <w:rPr>
          <w:sz w:val="28"/>
          <w:szCs w:val="32"/>
        </w:rPr>
        <w:t>,</w:t>
      </w:r>
      <w:r w:rsidR="00B25D78" w:rsidRPr="00337749">
        <w:rPr>
          <w:sz w:val="28"/>
          <w:szCs w:val="32"/>
        </w:rPr>
        <w:t xml:space="preserve"> с</w:t>
      </w:r>
      <w:r w:rsidR="00A767C3" w:rsidRPr="00337749">
        <w:rPr>
          <w:sz w:val="28"/>
          <w:szCs w:val="32"/>
        </w:rPr>
        <w:t>тать</w:t>
      </w:r>
      <w:r w:rsidR="003D05BC" w:rsidRPr="00337749">
        <w:rPr>
          <w:sz w:val="28"/>
          <w:szCs w:val="32"/>
        </w:rPr>
        <w:t>и</w:t>
      </w:r>
      <w:r w:rsidR="00A767C3" w:rsidRPr="00337749">
        <w:rPr>
          <w:sz w:val="28"/>
          <w:szCs w:val="32"/>
        </w:rPr>
        <w:t xml:space="preserve"> 6 Положения «О бюджетном процессе», утвержденного</w:t>
      </w:r>
      <w:r w:rsidR="007E0F78" w:rsidRPr="00337749">
        <w:rPr>
          <w:sz w:val="28"/>
          <w:szCs w:val="32"/>
        </w:rPr>
        <w:t xml:space="preserve"> решени</w:t>
      </w:r>
      <w:r w:rsidR="00A767C3" w:rsidRPr="00337749">
        <w:rPr>
          <w:sz w:val="28"/>
          <w:szCs w:val="32"/>
        </w:rPr>
        <w:t>ем</w:t>
      </w:r>
      <w:r w:rsidR="007E0F78" w:rsidRPr="00337749">
        <w:rPr>
          <w:sz w:val="28"/>
          <w:szCs w:val="32"/>
        </w:rPr>
        <w:t xml:space="preserve"> городского Совета депутатов</w:t>
      </w:r>
      <w:r w:rsidR="00B25D78">
        <w:rPr>
          <w:sz w:val="28"/>
          <w:szCs w:val="32"/>
        </w:rPr>
        <w:t xml:space="preserve">                               </w:t>
      </w:r>
      <w:r w:rsidR="007E0F78" w:rsidRPr="00337749">
        <w:rPr>
          <w:sz w:val="28"/>
          <w:szCs w:val="32"/>
        </w:rPr>
        <w:t>от 27.12.20</w:t>
      </w:r>
      <w:r w:rsidR="00A767C3" w:rsidRPr="00337749">
        <w:rPr>
          <w:sz w:val="28"/>
          <w:szCs w:val="32"/>
        </w:rPr>
        <w:t>1</w:t>
      </w:r>
      <w:r w:rsidR="007E0F78" w:rsidRPr="00337749">
        <w:rPr>
          <w:sz w:val="28"/>
          <w:szCs w:val="32"/>
        </w:rPr>
        <w:t>1 № 209</w:t>
      </w:r>
      <w:r w:rsidR="003D05BC" w:rsidRPr="00337749">
        <w:rPr>
          <w:sz w:val="28"/>
          <w:szCs w:val="32"/>
        </w:rPr>
        <w:t>,</w:t>
      </w:r>
      <w:r w:rsidR="005646EA">
        <w:rPr>
          <w:sz w:val="28"/>
          <w:szCs w:val="32"/>
        </w:rPr>
        <w:t xml:space="preserve"> </w:t>
      </w:r>
      <w:r w:rsidR="007E0F78">
        <w:rPr>
          <w:sz w:val="28"/>
          <w:szCs w:val="32"/>
        </w:rPr>
        <w:t>городской Совет депутатов решил:</w:t>
      </w:r>
    </w:p>
    <w:p w:rsidR="007E0F78" w:rsidRPr="002622D1" w:rsidRDefault="005F6324">
      <w:pPr>
        <w:numPr>
          <w:ilvl w:val="2"/>
          <w:numId w:val="2"/>
        </w:numPr>
        <w:spacing w:line="100" w:lineRule="atLeast"/>
        <w:ind w:left="0" w:firstLine="709"/>
        <w:jc w:val="both"/>
        <w:rPr>
          <w:sz w:val="28"/>
          <w:szCs w:val="28"/>
        </w:rPr>
      </w:pPr>
      <w:r w:rsidRPr="002622D1">
        <w:rPr>
          <w:sz w:val="28"/>
          <w:szCs w:val="32"/>
        </w:rPr>
        <w:t>Установить, что</w:t>
      </w:r>
      <w:r w:rsidR="00B17980">
        <w:rPr>
          <w:sz w:val="28"/>
          <w:szCs w:val="32"/>
        </w:rPr>
        <w:t xml:space="preserve"> </w:t>
      </w:r>
      <w:proofErr w:type="spellStart"/>
      <w:r w:rsidR="007E0F78" w:rsidRPr="002622D1">
        <w:rPr>
          <w:sz w:val="28"/>
          <w:szCs w:val="32"/>
        </w:rPr>
        <w:t>софинансирование</w:t>
      </w:r>
      <w:proofErr w:type="spellEnd"/>
      <w:r w:rsidR="007E0F78" w:rsidRPr="002622D1">
        <w:rPr>
          <w:sz w:val="28"/>
          <w:szCs w:val="32"/>
        </w:rPr>
        <w:t xml:space="preserve"> расходов </w:t>
      </w:r>
      <w:r w:rsidR="003D05BC" w:rsidRPr="002622D1">
        <w:rPr>
          <w:sz w:val="28"/>
          <w:szCs w:val="32"/>
        </w:rPr>
        <w:t>на</w:t>
      </w:r>
      <w:r w:rsidR="00627405" w:rsidRPr="002622D1">
        <w:rPr>
          <w:sz w:val="28"/>
          <w:szCs w:val="32"/>
        </w:rPr>
        <w:t xml:space="preserve"> </w:t>
      </w:r>
      <w:r w:rsidR="00111497">
        <w:rPr>
          <w:sz w:val="28"/>
          <w:szCs w:val="32"/>
        </w:rPr>
        <w:t xml:space="preserve">проведение капитального ремонта бассейнов </w:t>
      </w:r>
      <w:r w:rsidR="007E0F78" w:rsidRPr="002622D1">
        <w:rPr>
          <w:sz w:val="28"/>
          <w:szCs w:val="32"/>
        </w:rPr>
        <w:t>является расходным обязательством муниципального образования город Бузулук Оренбургской области.</w:t>
      </w:r>
    </w:p>
    <w:p w:rsidR="007D38DB" w:rsidRPr="00F450F9" w:rsidRDefault="007E0F78" w:rsidP="00376126">
      <w:pPr>
        <w:numPr>
          <w:ilvl w:val="2"/>
          <w:numId w:val="2"/>
        </w:numPr>
        <w:spacing w:line="100" w:lineRule="atLeast"/>
        <w:ind w:left="0" w:firstLine="709"/>
        <w:jc w:val="both"/>
        <w:rPr>
          <w:bCs/>
          <w:sz w:val="28"/>
          <w:szCs w:val="28"/>
        </w:rPr>
      </w:pPr>
      <w:proofErr w:type="gramStart"/>
      <w:r w:rsidRPr="007E0F78">
        <w:rPr>
          <w:sz w:val="28"/>
          <w:szCs w:val="32"/>
        </w:rPr>
        <w:t xml:space="preserve">Доля </w:t>
      </w:r>
      <w:proofErr w:type="spellStart"/>
      <w:r>
        <w:rPr>
          <w:sz w:val="28"/>
          <w:szCs w:val="32"/>
        </w:rPr>
        <w:t>софинансирования</w:t>
      </w:r>
      <w:proofErr w:type="spellEnd"/>
      <w:r>
        <w:rPr>
          <w:sz w:val="28"/>
          <w:szCs w:val="32"/>
        </w:rPr>
        <w:t xml:space="preserve"> расходов за счет</w:t>
      </w:r>
      <w:r w:rsidR="00F8084D">
        <w:rPr>
          <w:sz w:val="28"/>
          <w:szCs w:val="32"/>
        </w:rPr>
        <w:t xml:space="preserve"> средств местного </w:t>
      </w:r>
      <w:r>
        <w:rPr>
          <w:sz w:val="28"/>
          <w:szCs w:val="32"/>
        </w:rPr>
        <w:t xml:space="preserve">бюджета </w:t>
      </w:r>
      <w:r w:rsidR="004A2E43">
        <w:rPr>
          <w:sz w:val="28"/>
          <w:szCs w:val="32"/>
        </w:rPr>
        <w:t>на</w:t>
      </w:r>
      <w:r w:rsidR="0018364C">
        <w:rPr>
          <w:sz w:val="28"/>
          <w:szCs w:val="32"/>
        </w:rPr>
        <w:t xml:space="preserve"> </w:t>
      </w:r>
      <w:r w:rsidR="00111497" w:rsidRPr="00111497">
        <w:rPr>
          <w:sz w:val="28"/>
          <w:szCs w:val="32"/>
        </w:rPr>
        <w:t>проведение капитального ремонта бассейнов</w:t>
      </w:r>
      <w:r w:rsidR="00781F59">
        <w:rPr>
          <w:sz w:val="28"/>
          <w:szCs w:val="32"/>
        </w:rPr>
        <w:t xml:space="preserve"> </w:t>
      </w:r>
      <w:r w:rsidR="00F450F9">
        <w:rPr>
          <w:sz w:val="28"/>
          <w:szCs w:val="32"/>
        </w:rPr>
        <w:t>определяется как разница между</w:t>
      </w:r>
      <w:r w:rsidR="00F8084D">
        <w:rPr>
          <w:sz w:val="28"/>
          <w:szCs w:val="32"/>
        </w:rPr>
        <w:t xml:space="preserve"> общим объемом бюджетных ассигнований, предусматриваемых</w:t>
      </w:r>
      <w:r w:rsidR="00A34477">
        <w:rPr>
          <w:sz w:val="28"/>
          <w:szCs w:val="32"/>
        </w:rPr>
        <w:t xml:space="preserve"> в местном бюджете на финансовое обеспечение расходного обязательства, указанного в пункте 1 настоящего решения</w:t>
      </w:r>
      <w:r w:rsidR="005C6450">
        <w:rPr>
          <w:sz w:val="28"/>
          <w:szCs w:val="32"/>
        </w:rPr>
        <w:t>,</w:t>
      </w:r>
      <w:r w:rsidR="00A34477">
        <w:rPr>
          <w:sz w:val="28"/>
          <w:szCs w:val="32"/>
        </w:rPr>
        <w:t xml:space="preserve"> (</w:t>
      </w:r>
      <w:r w:rsidR="00F450F9">
        <w:rPr>
          <w:sz w:val="28"/>
          <w:szCs w:val="32"/>
        </w:rPr>
        <w:t>100 %</w:t>
      </w:r>
      <w:r w:rsidR="00A34477">
        <w:rPr>
          <w:sz w:val="28"/>
          <w:szCs w:val="32"/>
        </w:rPr>
        <w:t>) и д</w:t>
      </w:r>
      <w:r w:rsidR="00F450F9">
        <w:rPr>
          <w:sz w:val="28"/>
          <w:szCs w:val="32"/>
        </w:rPr>
        <w:t>олей средств областного бюджета, определяемой в</w:t>
      </w:r>
      <w:r w:rsidR="00A34477">
        <w:rPr>
          <w:sz w:val="28"/>
          <w:szCs w:val="32"/>
        </w:rPr>
        <w:t xml:space="preserve"> соответствии</w:t>
      </w:r>
      <w:r w:rsidR="00627405">
        <w:rPr>
          <w:sz w:val="28"/>
          <w:szCs w:val="32"/>
        </w:rPr>
        <w:t xml:space="preserve"> с</w:t>
      </w:r>
      <w:r w:rsidR="0018364C">
        <w:rPr>
          <w:sz w:val="28"/>
          <w:szCs w:val="32"/>
        </w:rPr>
        <w:t xml:space="preserve"> постановлением Правительства Оренбургской области </w:t>
      </w:r>
      <w:r w:rsidR="00F450F9">
        <w:rPr>
          <w:sz w:val="28"/>
          <w:szCs w:val="32"/>
        </w:rPr>
        <w:t xml:space="preserve">от </w:t>
      </w:r>
      <w:r w:rsidR="0018364C">
        <w:rPr>
          <w:sz w:val="28"/>
          <w:szCs w:val="32"/>
        </w:rPr>
        <w:t>30.08.2022</w:t>
      </w:r>
      <w:r w:rsidR="001D1E3A">
        <w:rPr>
          <w:sz w:val="28"/>
          <w:szCs w:val="32"/>
        </w:rPr>
        <w:t xml:space="preserve"> </w:t>
      </w:r>
      <w:r w:rsidR="00F450F9">
        <w:rPr>
          <w:sz w:val="28"/>
          <w:szCs w:val="32"/>
        </w:rPr>
        <w:t xml:space="preserve">№ </w:t>
      </w:r>
      <w:r w:rsidR="0036347B">
        <w:rPr>
          <w:sz w:val="28"/>
          <w:szCs w:val="32"/>
        </w:rPr>
        <w:t>9</w:t>
      </w:r>
      <w:r w:rsidR="00781F59">
        <w:rPr>
          <w:sz w:val="28"/>
          <w:szCs w:val="32"/>
        </w:rPr>
        <w:t>42-пп «</w:t>
      </w:r>
      <w:r w:rsidR="0018364C">
        <w:rPr>
          <w:sz w:val="28"/>
          <w:szCs w:val="32"/>
        </w:rPr>
        <w:t xml:space="preserve">О предельном уровне </w:t>
      </w:r>
      <w:proofErr w:type="spellStart"/>
      <w:r w:rsidR="0018364C">
        <w:rPr>
          <w:sz w:val="28"/>
          <w:szCs w:val="32"/>
        </w:rPr>
        <w:t>софинансирования</w:t>
      </w:r>
      <w:proofErr w:type="spellEnd"/>
      <w:r w:rsidR="0018364C">
        <w:rPr>
          <w:sz w:val="28"/>
          <w:szCs w:val="32"/>
        </w:rPr>
        <w:t xml:space="preserve"> </w:t>
      </w:r>
      <w:r w:rsidR="0018364C">
        <w:rPr>
          <w:sz w:val="28"/>
          <w:szCs w:val="32"/>
        </w:rPr>
        <w:lastRenderedPageBreak/>
        <w:t>расходного обязательства муниципального</w:t>
      </w:r>
      <w:proofErr w:type="gramEnd"/>
      <w:r w:rsidR="0018364C">
        <w:rPr>
          <w:sz w:val="28"/>
          <w:szCs w:val="32"/>
        </w:rPr>
        <w:t xml:space="preserve"> образования Оренбургской области».</w:t>
      </w:r>
    </w:p>
    <w:p w:rsidR="00F450F9" w:rsidRPr="00F450F9" w:rsidRDefault="00F450F9" w:rsidP="00376126">
      <w:pPr>
        <w:numPr>
          <w:ilvl w:val="2"/>
          <w:numId w:val="2"/>
        </w:numPr>
        <w:spacing w:line="100" w:lineRule="atLeast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32"/>
        </w:rPr>
        <w:t>Установить, что главным распорядителем бюджетных средств, указанных в пункте 1 настоящего решения, является Управление по культуре, спорту и молодежной политике администрации города Бузулука.</w:t>
      </w:r>
    </w:p>
    <w:p w:rsidR="00F450F9" w:rsidRPr="0096482B" w:rsidRDefault="00F450F9" w:rsidP="00376126">
      <w:pPr>
        <w:numPr>
          <w:ilvl w:val="2"/>
          <w:numId w:val="2"/>
        </w:numPr>
        <w:spacing w:line="100" w:lineRule="atLeast"/>
        <w:ind w:left="0" w:firstLine="709"/>
        <w:jc w:val="both"/>
        <w:rPr>
          <w:bCs/>
          <w:sz w:val="28"/>
          <w:szCs w:val="28"/>
        </w:rPr>
      </w:pPr>
      <w:r>
        <w:rPr>
          <w:sz w:val="28"/>
          <w:szCs w:val="32"/>
        </w:rPr>
        <w:t xml:space="preserve">Настоящее решение вступает в силу </w:t>
      </w:r>
      <w:r w:rsidR="005C6450">
        <w:rPr>
          <w:sz w:val="28"/>
          <w:szCs w:val="32"/>
        </w:rPr>
        <w:t>со дня</w:t>
      </w:r>
      <w:r>
        <w:rPr>
          <w:sz w:val="28"/>
          <w:szCs w:val="32"/>
        </w:rPr>
        <w:t xml:space="preserve"> принятия</w:t>
      </w:r>
      <w:r w:rsidR="00F8084D">
        <w:rPr>
          <w:sz w:val="28"/>
          <w:szCs w:val="32"/>
        </w:rPr>
        <w:t xml:space="preserve">. </w:t>
      </w:r>
    </w:p>
    <w:p w:rsidR="0096482B" w:rsidRPr="005D3B44" w:rsidRDefault="0096482B" w:rsidP="00376126">
      <w:pPr>
        <w:numPr>
          <w:ilvl w:val="2"/>
          <w:numId w:val="2"/>
        </w:numPr>
        <w:spacing w:line="100" w:lineRule="atLeast"/>
        <w:ind w:left="0" w:firstLine="709"/>
        <w:jc w:val="both"/>
        <w:rPr>
          <w:bCs/>
          <w:sz w:val="28"/>
          <w:szCs w:val="28"/>
        </w:rPr>
      </w:pPr>
      <w:proofErr w:type="gramStart"/>
      <w:r>
        <w:rPr>
          <w:sz w:val="28"/>
          <w:szCs w:val="32"/>
        </w:rPr>
        <w:t>Контроль за</w:t>
      </w:r>
      <w:proofErr w:type="gramEnd"/>
      <w:r>
        <w:rPr>
          <w:sz w:val="28"/>
          <w:szCs w:val="32"/>
        </w:rPr>
        <w:t xml:space="preserve"> исполнением настоящего решения возложить на постоянную депутатскую комиссию по экономическим вопросам.</w:t>
      </w:r>
    </w:p>
    <w:p w:rsidR="005D3B44" w:rsidRDefault="005D3B44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Pr="005646EA" w:rsidRDefault="0083637F" w:rsidP="005D3B44">
      <w:pPr>
        <w:spacing w:line="100" w:lineRule="atLeast"/>
        <w:jc w:val="both"/>
        <w:rPr>
          <w:b/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Председатель </w:t>
      </w:r>
      <w:proofErr w:type="gramStart"/>
      <w:r>
        <w:rPr>
          <w:bCs/>
          <w:sz w:val="28"/>
          <w:szCs w:val="28"/>
        </w:rPr>
        <w:t>городского</w:t>
      </w:r>
      <w:proofErr w:type="gramEnd"/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Совета депутатов                                                                                </w:t>
      </w:r>
      <w:r w:rsidR="001D1E3A">
        <w:rPr>
          <w:bCs/>
          <w:sz w:val="28"/>
          <w:szCs w:val="28"/>
        </w:rPr>
        <w:t xml:space="preserve">      А.А. Шубин</w:t>
      </w: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83637F" w:rsidRDefault="0083637F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627405" w:rsidRDefault="00627405" w:rsidP="005D3B44">
      <w:pPr>
        <w:spacing w:line="100" w:lineRule="atLeast"/>
        <w:jc w:val="both"/>
        <w:rPr>
          <w:bCs/>
          <w:sz w:val="28"/>
          <w:szCs w:val="28"/>
        </w:rPr>
      </w:pPr>
    </w:p>
    <w:p w:rsidR="005C3D38" w:rsidRDefault="005C3D38" w:rsidP="0083637F">
      <w:pPr>
        <w:spacing w:line="100" w:lineRule="atLeast"/>
        <w:jc w:val="both"/>
        <w:rPr>
          <w:bCs/>
          <w:sz w:val="28"/>
          <w:szCs w:val="28"/>
        </w:rPr>
      </w:pPr>
    </w:p>
    <w:p w:rsidR="005C3D38" w:rsidRDefault="005C3D38" w:rsidP="0083637F">
      <w:pPr>
        <w:spacing w:line="100" w:lineRule="atLeast"/>
        <w:jc w:val="both"/>
        <w:rPr>
          <w:bCs/>
          <w:sz w:val="28"/>
          <w:szCs w:val="28"/>
        </w:rPr>
      </w:pPr>
    </w:p>
    <w:p w:rsidR="005C3D38" w:rsidRDefault="005C3D38" w:rsidP="0083637F">
      <w:pPr>
        <w:spacing w:line="100" w:lineRule="atLeast"/>
        <w:jc w:val="both"/>
        <w:rPr>
          <w:bCs/>
          <w:sz w:val="28"/>
          <w:szCs w:val="28"/>
        </w:rPr>
      </w:pPr>
    </w:p>
    <w:p w:rsidR="005C3D38" w:rsidRDefault="005C3D38" w:rsidP="0083637F">
      <w:pPr>
        <w:spacing w:line="100" w:lineRule="atLeast"/>
        <w:jc w:val="both"/>
        <w:rPr>
          <w:bCs/>
          <w:sz w:val="28"/>
          <w:szCs w:val="28"/>
        </w:rPr>
      </w:pPr>
    </w:p>
    <w:p w:rsidR="005C3D38" w:rsidRDefault="005C3D38" w:rsidP="0083637F">
      <w:pPr>
        <w:spacing w:line="100" w:lineRule="atLeast"/>
        <w:jc w:val="both"/>
        <w:rPr>
          <w:bCs/>
          <w:sz w:val="28"/>
          <w:szCs w:val="28"/>
        </w:rPr>
      </w:pPr>
    </w:p>
    <w:p w:rsidR="00C21568" w:rsidRDefault="00C21568" w:rsidP="0083637F">
      <w:pPr>
        <w:spacing w:line="100" w:lineRule="atLeast"/>
        <w:jc w:val="both"/>
        <w:rPr>
          <w:bCs/>
          <w:sz w:val="28"/>
          <w:szCs w:val="28"/>
        </w:rPr>
      </w:pPr>
    </w:p>
    <w:p w:rsidR="00C21568" w:rsidRDefault="00C21568" w:rsidP="0083637F">
      <w:pPr>
        <w:spacing w:line="100" w:lineRule="atLeast"/>
        <w:jc w:val="both"/>
        <w:rPr>
          <w:bCs/>
          <w:sz w:val="28"/>
          <w:szCs w:val="28"/>
        </w:rPr>
      </w:pPr>
    </w:p>
    <w:p w:rsidR="00C21568" w:rsidRDefault="00C21568" w:rsidP="0083637F">
      <w:pPr>
        <w:spacing w:line="100" w:lineRule="atLeast"/>
        <w:jc w:val="both"/>
        <w:rPr>
          <w:bCs/>
          <w:sz w:val="28"/>
          <w:szCs w:val="28"/>
        </w:rPr>
      </w:pPr>
    </w:p>
    <w:p w:rsidR="00886362" w:rsidRDefault="00886362" w:rsidP="0083637F">
      <w:pPr>
        <w:spacing w:line="100" w:lineRule="atLeast"/>
        <w:jc w:val="both"/>
        <w:rPr>
          <w:bCs/>
          <w:sz w:val="28"/>
          <w:szCs w:val="28"/>
        </w:rPr>
      </w:pPr>
    </w:p>
    <w:p w:rsidR="00886362" w:rsidRDefault="00886362" w:rsidP="0083637F">
      <w:pPr>
        <w:spacing w:line="100" w:lineRule="atLeast"/>
        <w:jc w:val="both"/>
        <w:rPr>
          <w:bCs/>
          <w:sz w:val="28"/>
          <w:szCs w:val="28"/>
        </w:rPr>
      </w:pPr>
    </w:p>
    <w:p w:rsidR="00DF4371" w:rsidRPr="00A877DD" w:rsidRDefault="0083637F" w:rsidP="0083637F">
      <w:pPr>
        <w:spacing w:line="100" w:lineRule="atLeast"/>
        <w:jc w:val="both"/>
        <w:rPr>
          <w:rFonts w:eastAsia="SimSun"/>
          <w:lang w:eastAsia="ru-RU"/>
        </w:rPr>
      </w:pPr>
      <w:r>
        <w:rPr>
          <w:bCs/>
          <w:sz w:val="28"/>
          <w:szCs w:val="28"/>
        </w:rPr>
        <w:t xml:space="preserve">Разослано: в дело, </w:t>
      </w:r>
      <w:proofErr w:type="spellStart"/>
      <w:r>
        <w:rPr>
          <w:bCs/>
          <w:sz w:val="28"/>
          <w:szCs w:val="28"/>
        </w:rPr>
        <w:t>Бузулукской</w:t>
      </w:r>
      <w:proofErr w:type="spellEnd"/>
      <w:r>
        <w:rPr>
          <w:bCs/>
          <w:sz w:val="28"/>
          <w:szCs w:val="28"/>
        </w:rPr>
        <w:t xml:space="preserve"> межрайонной прокуратуре, постоянной депутатской комиссии по экономическим вопросам, Управлению по культуре, спорту и молодежной политике администрации г</w:t>
      </w:r>
      <w:r w:rsidR="00BE29FC">
        <w:rPr>
          <w:bCs/>
          <w:sz w:val="28"/>
          <w:szCs w:val="28"/>
        </w:rPr>
        <w:t>орода Бузулука – 3 экземпляра, Ф</w:t>
      </w:r>
      <w:r>
        <w:rPr>
          <w:bCs/>
          <w:sz w:val="28"/>
          <w:szCs w:val="28"/>
        </w:rPr>
        <w:t>инансовому управлению администрации города Бузулука</w:t>
      </w:r>
      <w:r w:rsidR="005C3D38">
        <w:rPr>
          <w:bCs/>
          <w:sz w:val="28"/>
          <w:szCs w:val="28"/>
        </w:rPr>
        <w:t>.</w:t>
      </w:r>
    </w:p>
    <w:sectPr w:rsidR="00DF4371" w:rsidRPr="00A877DD" w:rsidSect="001D1E3A">
      <w:pgSz w:w="11906" w:h="16838"/>
      <w:pgMar w:top="1134" w:right="567" w:bottom="1134" w:left="1701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45" w:rsidRDefault="003F7945" w:rsidP="0074155A">
      <w:r>
        <w:separator/>
      </w:r>
    </w:p>
  </w:endnote>
  <w:endnote w:type="continuationSeparator" w:id="0">
    <w:p w:rsidR="003F7945" w:rsidRDefault="003F7945" w:rsidP="00741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45" w:rsidRDefault="003F7945" w:rsidP="0074155A">
      <w:r>
        <w:separator/>
      </w:r>
    </w:p>
  </w:footnote>
  <w:footnote w:type="continuationSeparator" w:id="0">
    <w:p w:rsidR="003F7945" w:rsidRDefault="003F7945" w:rsidP="00741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75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-370"/>
        </w:tabs>
        <w:ind w:left="1070" w:hanging="360"/>
      </w:pPr>
      <w:rPr>
        <w:sz w:val="28"/>
        <w:szCs w:val="3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dstrike w:val="0"/>
        <w:color w:val="FF3333"/>
        <w:position w:val="0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D65"/>
    <w:rsid w:val="00015621"/>
    <w:rsid w:val="000238DF"/>
    <w:rsid w:val="0003125A"/>
    <w:rsid w:val="000452EE"/>
    <w:rsid w:val="00063D65"/>
    <w:rsid w:val="000F3267"/>
    <w:rsid w:val="00111497"/>
    <w:rsid w:val="00126A43"/>
    <w:rsid w:val="00152D18"/>
    <w:rsid w:val="0018364C"/>
    <w:rsid w:val="00184ABE"/>
    <w:rsid w:val="001B3B91"/>
    <w:rsid w:val="001D1A2C"/>
    <w:rsid w:val="001D1E3A"/>
    <w:rsid w:val="001D6D5C"/>
    <w:rsid w:val="001F060A"/>
    <w:rsid w:val="001F0B3D"/>
    <w:rsid w:val="00261B90"/>
    <w:rsid w:val="002622D1"/>
    <w:rsid w:val="002833FA"/>
    <w:rsid w:val="002E1C38"/>
    <w:rsid w:val="00334333"/>
    <w:rsid w:val="00337749"/>
    <w:rsid w:val="00340C55"/>
    <w:rsid w:val="0036347B"/>
    <w:rsid w:val="00376126"/>
    <w:rsid w:val="00386EBA"/>
    <w:rsid w:val="003A154B"/>
    <w:rsid w:val="003B347C"/>
    <w:rsid w:val="003D05BC"/>
    <w:rsid w:val="003F7945"/>
    <w:rsid w:val="003F7CA6"/>
    <w:rsid w:val="00416B9A"/>
    <w:rsid w:val="00423363"/>
    <w:rsid w:val="00484957"/>
    <w:rsid w:val="00491B76"/>
    <w:rsid w:val="004A2E43"/>
    <w:rsid w:val="004A5CA4"/>
    <w:rsid w:val="004C7CA0"/>
    <w:rsid w:val="004E52A2"/>
    <w:rsid w:val="004F77DC"/>
    <w:rsid w:val="0051249F"/>
    <w:rsid w:val="0053134B"/>
    <w:rsid w:val="0055678F"/>
    <w:rsid w:val="005646EA"/>
    <w:rsid w:val="00580741"/>
    <w:rsid w:val="005A1A6E"/>
    <w:rsid w:val="005A511B"/>
    <w:rsid w:val="005A734B"/>
    <w:rsid w:val="005C02EC"/>
    <w:rsid w:val="005C3D38"/>
    <w:rsid w:val="005C6450"/>
    <w:rsid w:val="005D1226"/>
    <w:rsid w:val="005D3B44"/>
    <w:rsid w:val="005E0D0D"/>
    <w:rsid w:val="005E37F9"/>
    <w:rsid w:val="005E6D66"/>
    <w:rsid w:val="005F6324"/>
    <w:rsid w:val="00606D85"/>
    <w:rsid w:val="00607BE5"/>
    <w:rsid w:val="00611EAB"/>
    <w:rsid w:val="00627405"/>
    <w:rsid w:val="00634261"/>
    <w:rsid w:val="00651154"/>
    <w:rsid w:val="0068094F"/>
    <w:rsid w:val="00682AF4"/>
    <w:rsid w:val="00690504"/>
    <w:rsid w:val="0069707C"/>
    <w:rsid w:val="006A0A74"/>
    <w:rsid w:val="006B7813"/>
    <w:rsid w:val="006C0A8D"/>
    <w:rsid w:val="006C18DA"/>
    <w:rsid w:val="006C5073"/>
    <w:rsid w:val="006F7633"/>
    <w:rsid w:val="0074155A"/>
    <w:rsid w:val="007418EA"/>
    <w:rsid w:val="00741C16"/>
    <w:rsid w:val="007678EA"/>
    <w:rsid w:val="00772BC8"/>
    <w:rsid w:val="00781F59"/>
    <w:rsid w:val="007B5896"/>
    <w:rsid w:val="007D38DB"/>
    <w:rsid w:val="007D492E"/>
    <w:rsid w:val="007E0F78"/>
    <w:rsid w:val="007E51D1"/>
    <w:rsid w:val="00803DDB"/>
    <w:rsid w:val="0081592F"/>
    <w:rsid w:val="00820BC7"/>
    <w:rsid w:val="0083637F"/>
    <w:rsid w:val="00843922"/>
    <w:rsid w:val="00861597"/>
    <w:rsid w:val="00871B7D"/>
    <w:rsid w:val="008748E8"/>
    <w:rsid w:val="00886362"/>
    <w:rsid w:val="00893ED4"/>
    <w:rsid w:val="00894729"/>
    <w:rsid w:val="00894CFA"/>
    <w:rsid w:val="008C09E3"/>
    <w:rsid w:val="008C4858"/>
    <w:rsid w:val="008F15AE"/>
    <w:rsid w:val="008F7E8B"/>
    <w:rsid w:val="0090172A"/>
    <w:rsid w:val="009072D6"/>
    <w:rsid w:val="00923C2E"/>
    <w:rsid w:val="00943026"/>
    <w:rsid w:val="0095490D"/>
    <w:rsid w:val="00963EF9"/>
    <w:rsid w:val="0096482B"/>
    <w:rsid w:val="009E3D41"/>
    <w:rsid w:val="009E66B8"/>
    <w:rsid w:val="009E702C"/>
    <w:rsid w:val="009E7432"/>
    <w:rsid w:val="009F5ACB"/>
    <w:rsid w:val="00A01BCE"/>
    <w:rsid w:val="00A27EEC"/>
    <w:rsid w:val="00A34477"/>
    <w:rsid w:val="00A3537E"/>
    <w:rsid w:val="00A4189D"/>
    <w:rsid w:val="00A442D6"/>
    <w:rsid w:val="00A4510B"/>
    <w:rsid w:val="00A459F2"/>
    <w:rsid w:val="00A72D49"/>
    <w:rsid w:val="00A767C3"/>
    <w:rsid w:val="00A770A7"/>
    <w:rsid w:val="00A852C9"/>
    <w:rsid w:val="00A85AF1"/>
    <w:rsid w:val="00A877DD"/>
    <w:rsid w:val="00A90DB1"/>
    <w:rsid w:val="00AA5F3B"/>
    <w:rsid w:val="00AC0734"/>
    <w:rsid w:val="00AF2806"/>
    <w:rsid w:val="00B17980"/>
    <w:rsid w:val="00B25D78"/>
    <w:rsid w:val="00B31465"/>
    <w:rsid w:val="00B54E5B"/>
    <w:rsid w:val="00B56C4B"/>
    <w:rsid w:val="00B7119B"/>
    <w:rsid w:val="00B85DF8"/>
    <w:rsid w:val="00BB6A22"/>
    <w:rsid w:val="00BC4775"/>
    <w:rsid w:val="00BE29FC"/>
    <w:rsid w:val="00C05564"/>
    <w:rsid w:val="00C15AA4"/>
    <w:rsid w:val="00C21568"/>
    <w:rsid w:val="00C3461F"/>
    <w:rsid w:val="00C576B3"/>
    <w:rsid w:val="00C708F5"/>
    <w:rsid w:val="00CB6364"/>
    <w:rsid w:val="00CE440F"/>
    <w:rsid w:val="00D701B2"/>
    <w:rsid w:val="00D87BB0"/>
    <w:rsid w:val="00DB3007"/>
    <w:rsid w:val="00DC2E20"/>
    <w:rsid w:val="00DE22A0"/>
    <w:rsid w:val="00DF074B"/>
    <w:rsid w:val="00DF4371"/>
    <w:rsid w:val="00E37420"/>
    <w:rsid w:val="00E53C70"/>
    <w:rsid w:val="00E60A82"/>
    <w:rsid w:val="00E71CCC"/>
    <w:rsid w:val="00EA3E21"/>
    <w:rsid w:val="00EC4CDB"/>
    <w:rsid w:val="00F450F9"/>
    <w:rsid w:val="00F803DA"/>
    <w:rsid w:val="00F8084D"/>
    <w:rsid w:val="00F90F50"/>
    <w:rsid w:val="00F9460B"/>
    <w:rsid w:val="00FB387C"/>
    <w:rsid w:val="00FD5796"/>
    <w:rsid w:val="00FE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5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54E5B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678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4E5B"/>
  </w:style>
  <w:style w:type="character" w:customStyle="1" w:styleId="WW8Num1z1">
    <w:name w:val="WW8Num1z1"/>
    <w:rsid w:val="00B54E5B"/>
  </w:style>
  <w:style w:type="character" w:customStyle="1" w:styleId="WW8Num1z2">
    <w:name w:val="WW8Num1z2"/>
    <w:rsid w:val="00B54E5B"/>
    <w:rPr>
      <w:sz w:val="28"/>
      <w:szCs w:val="32"/>
    </w:rPr>
  </w:style>
  <w:style w:type="character" w:customStyle="1" w:styleId="WW8Num1z3">
    <w:name w:val="WW8Num1z3"/>
    <w:rsid w:val="00B54E5B"/>
  </w:style>
  <w:style w:type="character" w:customStyle="1" w:styleId="WW8Num1z4">
    <w:name w:val="WW8Num1z4"/>
    <w:rsid w:val="00B54E5B"/>
  </w:style>
  <w:style w:type="character" w:customStyle="1" w:styleId="WW8Num1z5">
    <w:name w:val="WW8Num1z5"/>
    <w:rsid w:val="00B54E5B"/>
  </w:style>
  <w:style w:type="character" w:customStyle="1" w:styleId="WW8Num1z6">
    <w:name w:val="WW8Num1z6"/>
    <w:rsid w:val="00B54E5B"/>
  </w:style>
  <w:style w:type="character" w:customStyle="1" w:styleId="WW8Num1z7">
    <w:name w:val="WW8Num1z7"/>
    <w:rsid w:val="00B54E5B"/>
  </w:style>
  <w:style w:type="character" w:customStyle="1" w:styleId="WW8Num1z8">
    <w:name w:val="WW8Num1z8"/>
    <w:rsid w:val="00B54E5B"/>
  </w:style>
  <w:style w:type="character" w:customStyle="1" w:styleId="WW8Num2z0">
    <w:name w:val="WW8Num2z0"/>
    <w:rsid w:val="00B54E5B"/>
  </w:style>
  <w:style w:type="character" w:customStyle="1" w:styleId="WW8Num2z1">
    <w:name w:val="WW8Num2z1"/>
    <w:rsid w:val="00B54E5B"/>
  </w:style>
  <w:style w:type="character" w:customStyle="1" w:styleId="WW8Num2z2">
    <w:name w:val="WW8Num2z2"/>
    <w:rsid w:val="00B54E5B"/>
    <w:rPr>
      <w:sz w:val="28"/>
      <w:szCs w:val="32"/>
    </w:rPr>
  </w:style>
  <w:style w:type="character" w:customStyle="1" w:styleId="WW8Num2z3">
    <w:name w:val="WW8Num2z3"/>
    <w:rsid w:val="00B54E5B"/>
  </w:style>
  <w:style w:type="character" w:customStyle="1" w:styleId="WW8Num2z4">
    <w:name w:val="WW8Num2z4"/>
    <w:rsid w:val="00B54E5B"/>
  </w:style>
  <w:style w:type="character" w:customStyle="1" w:styleId="WW8Num2z5">
    <w:name w:val="WW8Num2z5"/>
    <w:rsid w:val="00B54E5B"/>
  </w:style>
  <w:style w:type="character" w:customStyle="1" w:styleId="WW8Num2z6">
    <w:name w:val="WW8Num2z6"/>
    <w:rsid w:val="00B54E5B"/>
  </w:style>
  <w:style w:type="character" w:customStyle="1" w:styleId="WW8Num2z7">
    <w:name w:val="WW8Num2z7"/>
    <w:rsid w:val="00B54E5B"/>
  </w:style>
  <w:style w:type="character" w:customStyle="1" w:styleId="WW8Num2z8">
    <w:name w:val="WW8Num2z8"/>
    <w:rsid w:val="00B54E5B"/>
  </w:style>
  <w:style w:type="character" w:customStyle="1" w:styleId="WW8Num3z0">
    <w:name w:val="WW8Num3z0"/>
    <w:rsid w:val="00B54E5B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3z3">
    <w:name w:val="WW8Num3z3"/>
    <w:rsid w:val="00B54E5B"/>
  </w:style>
  <w:style w:type="character" w:customStyle="1" w:styleId="WW8Num3z4">
    <w:name w:val="WW8Num3z4"/>
    <w:rsid w:val="00B54E5B"/>
  </w:style>
  <w:style w:type="character" w:customStyle="1" w:styleId="WW8Num3z5">
    <w:name w:val="WW8Num3z5"/>
    <w:rsid w:val="00B54E5B"/>
  </w:style>
  <w:style w:type="character" w:customStyle="1" w:styleId="WW8Num3z6">
    <w:name w:val="WW8Num3z6"/>
    <w:rsid w:val="00B54E5B"/>
  </w:style>
  <w:style w:type="character" w:customStyle="1" w:styleId="WW8Num3z7">
    <w:name w:val="WW8Num3z7"/>
    <w:rsid w:val="00B54E5B"/>
  </w:style>
  <w:style w:type="character" w:customStyle="1" w:styleId="WW8Num3z8">
    <w:name w:val="WW8Num3z8"/>
    <w:rsid w:val="00B54E5B"/>
  </w:style>
  <w:style w:type="character" w:customStyle="1" w:styleId="WW8Num4z0">
    <w:name w:val="WW8Num4z0"/>
    <w:rsid w:val="00B54E5B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4z3">
    <w:name w:val="WW8Num4z3"/>
    <w:rsid w:val="00B54E5B"/>
  </w:style>
  <w:style w:type="character" w:customStyle="1" w:styleId="WW8Num4z4">
    <w:name w:val="WW8Num4z4"/>
    <w:rsid w:val="00B54E5B"/>
  </w:style>
  <w:style w:type="character" w:customStyle="1" w:styleId="WW8Num4z5">
    <w:name w:val="WW8Num4z5"/>
    <w:rsid w:val="00B54E5B"/>
  </w:style>
  <w:style w:type="character" w:customStyle="1" w:styleId="WW8Num4z6">
    <w:name w:val="WW8Num4z6"/>
    <w:rsid w:val="00B54E5B"/>
  </w:style>
  <w:style w:type="character" w:customStyle="1" w:styleId="WW8Num4z7">
    <w:name w:val="WW8Num4z7"/>
    <w:rsid w:val="00B54E5B"/>
  </w:style>
  <w:style w:type="character" w:customStyle="1" w:styleId="WW8Num4z8">
    <w:name w:val="WW8Num4z8"/>
    <w:rsid w:val="00B54E5B"/>
  </w:style>
  <w:style w:type="character" w:customStyle="1" w:styleId="WW8Num5z0">
    <w:name w:val="WW8Num5z0"/>
    <w:rsid w:val="00B54E5B"/>
  </w:style>
  <w:style w:type="character" w:customStyle="1" w:styleId="WW8Num5z1">
    <w:name w:val="WW8Num5z1"/>
    <w:rsid w:val="00B54E5B"/>
  </w:style>
  <w:style w:type="character" w:customStyle="1" w:styleId="WW8Num5z2">
    <w:name w:val="WW8Num5z2"/>
    <w:rsid w:val="00B54E5B"/>
  </w:style>
  <w:style w:type="character" w:customStyle="1" w:styleId="WW8Num5z3">
    <w:name w:val="WW8Num5z3"/>
    <w:rsid w:val="00B54E5B"/>
  </w:style>
  <w:style w:type="character" w:customStyle="1" w:styleId="WW8Num5z4">
    <w:name w:val="WW8Num5z4"/>
    <w:rsid w:val="00B54E5B"/>
  </w:style>
  <w:style w:type="character" w:customStyle="1" w:styleId="WW8Num5z5">
    <w:name w:val="WW8Num5z5"/>
    <w:rsid w:val="00B54E5B"/>
  </w:style>
  <w:style w:type="character" w:customStyle="1" w:styleId="WW8Num5z6">
    <w:name w:val="WW8Num5z6"/>
    <w:rsid w:val="00B54E5B"/>
  </w:style>
  <w:style w:type="character" w:customStyle="1" w:styleId="WW8Num5z7">
    <w:name w:val="WW8Num5z7"/>
    <w:rsid w:val="00B54E5B"/>
  </w:style>
  <w:style w:type="character" w:customStyle="1" w:styleId="WW8Num5z8">
    <w:name w:val="WW8Num5z8"/>
    <w:rsid w:val="00B54E5B"/>
  </w:style>
  <w:style w:type="character" w:customStyle="1" w:styleId="2">
    <w:name w:val="Основной шрифт абзаца2"/>
    <w:rsid w:val="00B54E5B"/>
  </w:style>
  <w:style w:type="character" w:customStyle="1" w:styleId="WW8Num4z1">
    <w:name w:val="WW8Num4z1"/>
    <w:rsid w:val="00B54E5B"/>
  </w:style>
  <w:style w:type="character" w:customStyle="1" w:styleId="WW8Num4z2">
    <w:name w:val="WW8Num4z2"/>
    <w:rsid w:val="00B54E5B"/>
  </w:style>
  <w:style w:type="character" w:customStyle="1" w:styleId="WW8Num3z1">
    <w:name w:val="WW8Num3z1"/>
    <w:rsid w:val="00B54E5B"/>
  </w:style>
  <w:style w:type="character" w:customStyle="1" w:styleId="WW8Num3z2">
    <w:name w:val="WW8Num3z2"/>
    <w:rsid w:val="00B54E5B"/>
  </w:style>
  <w:style w:type="character" w:customStyle="1" w:styleId="WW8Num6z0">
    <w:name w:val="WW8Num6z0"/>
    <w:rsid w:val="00B54E5B"/>
    <w:rPr>
      <w:sz w:val="28"/>
      <w:szCs w:val="28"/>
    </w:rPr>
  </w:style>
  <w:style w:type="character" w:customStyle="1" w:styleId="WW8Num6z1">
    <w:name w:val="WW8Num6z1"/>
    <w:rsid w:val="00B54E5B"/>
  </w:style>
  <w:style w:type="character" w:customStyle="1" w:styleId="WW8Num6z2">
    <w:name w:val="WW8Num6z2"/>
    <w:rsid w:val="00B54E5B"/>
  </w:style>
  <w:style w:type="character" w:customStyle="1" w:styleId="WW8Num6z3">
    <w:name w:val="WW8Num6z3"/>
    <w:rsid w:val="00B54E5B"/>
  </w:style>
  <w:style w:type="character" w:customStyle="1" w:styleId="WW8Num6z4">
    <w:name w:val="WW8Num6z4"/>
    <w:rsid w:val="00B54E5B"/>
  </w:style>
  <w:style w:type="character" w:customStyle="1" w:styleId="WW8Num6z5">
    <w:name w:val="WW8Num6z5"/>
    <w:rsid w:val="00B54E5B"/>
  </w:style>
  <w:style w:type="character" w:customStyle="1" w:styleId="WW8Num6z6">
    <w:name w:val="WW8Num6z6"/>
    <w:rsid w:val="00B54E5B"/>
  </w:style>
  <w:style w:type="character" w:customStyle="1" w:styleId="WW8Num6z7">
    <w:name w:val="WW8Num6z7"/>
    <w:rsid w:val="00B54E5B"/>
  </w:style>
  <w:style w:type="character" w:customStyle="1" w:styleId="WW8Num6z8">
    <w:name w:val="WW8Num6z8"/>
    <w:rsid w:val="00B54E5B"/>
  </w:style>
  <w:style w:type="character" w:customStyle="1" w:styleId="WW8Num7z0">
    <w:name w:val="WW8Num7z0"/>
    <w:rsid w:val="00B54E5B"/>
  </w:style>
  <w:style w:type="character" w:customStyle="1" w:styleId="WW8Num7z1">
    <w:name w:val="WW8Num7z1"/>
    <w:rsid w:val="00B54E5B"/>
  </w:style>
  <w:style w:type="character" w:customStyle="1" w:styleId="WW8Num7z2">
    <w:name w:val="WW8Num7z2"/>
    <w:rsid w:val="00B54E5B"/>
  </w:style>
  <w:style w:type="character" w:customStyle="1" w:styleId="WW8Num7z3">
    <w:name w:val="WW8Num7z3"/>
    <w:rsid w:val="00B54E5B"/>
  </w:style>
  <w:style w:type="character" w:customStyle="1" w:styleId="WW8Num7z4">
    <w:name w:val="WW8Num7z4"/>
    <w:rsid w:val="00B54E5B"/>
  </w:style>
  <w:style w:type="character" w:customStyle="1" w:styleId="WW8Num7z5">
    <w:name w:val="WW8Num7z5"/>
    <w:rsid w:val="00B54E5B"/>
  </w:style>
  <w:style w:type="character" w:customStyle="1" w:styleId="WW8Num7z6">
    <w:name w:val="WW8Num7z6"/>
    <w:rsid w:val="00B54E5B"/>
  </w:style>
  <w:style w:type="character" w:customStyle="1" w:styleId="WW8Num7z7">
    <w:name w:val="WW8Num7z7"/>
    <w:rsid w:val="00B54E5B"/>
  </w:style>
  <w:style w:type="character" w:customStyle="1" w:styleId="WW8Num7z8">
    <w:name w:val="WW8Num7z8"/>
    <w:rsid w:val="00B54E5B"/>
  </w:style>
  <w:style w:type="character" w:customStyle="1" w:styleId="10">
    <w:name w:val="Основной шрифт абзаца1"/>
    <w:rsid w:val="00B54E5B"/>
  </w:style>
  <w:style w:type="character" w:customStyle="1" w:styleId="31">
    <w:name w:val="Знак3"/>
    <w:rsid w:val="00B54E5B"/>
    <w:rPr>
      <w:rFonts w:ascii="Arial" w:hAnsi="Arial" w:cs="Arial"/>
      <w:sz w:val="28"/>
      <w:szCs w:val="28"/>
      <w:lang w:val="ru-RU" w:eastAsia="ar-SA" w:bidi="ar-SA"/>
    </w:rPr>
  </w:style>
  <w:style w:type="character" w:customStyle="1" w:styleId="a3">
    <w:name w:val="Гипертекстовая ссылка"/>
    <w:rsid w:val="00B54E5B"/>
    <w:rPr>
      <w:rFonts w:ascii="Times New Roman" w:hAnsi="Times New Roman" w:cs="Times New Roman" w:hint="default"/>
      <w:color w:val="106BBE"/>
    </w:rPr>
  </w:style>
  <w:style w:type="character" w:customStyle="1" w:styleId="a4">
    <w:name w:val="Цветовое выделение"/>
    <w:uiPriority w:val="99"/>
    <w:rsid w:val="00B54E5B"/>
    <w:rPr>
      <w:b/>
      <w:bCs/>
      <w:color w:val="000080"/>
    </w:rPr>
  </w:style>
  <w:style w:type="character" w:customStyle="1" w:styleId="4">
    <w:name w:val="Знак4"/>
    <w:rsid w:val="00B54E5B"/>
    <w:rPr>
      <w:rFonts w:ascii="Arial" w:hAnsi="Arial" w:cs="Arial"/>
      <w:sz w:val="28"/>
      <w:szCs w:val="28"/>
    </w:rPr>
  </w:style>
  <w:style w:type="character" w:customStyle="1" w:styleId="20">
    <w:name w:val="Знак2"/>
    <w:rsid w:val="00B54E5B"/>
    <w:rPr>
      <w:rFonts w:eastAsia="Times New Roman"/>
      <w:sz w:val="24"/>
      <w:szCs w:val="24"/>
    </w:rPr>
  </w:style>
  <w:style w:type="character" w:customStyle="1" w:styleId="11">
    <w:name w:val="Знак1"/>
    <w:rsid w:val="00B54E5B"/>
    <w:rPr>
      <w:rFonts w:eastAsia="Times New Roman"/>
      <w:sz w:val="24"/>
      <w:szCs w:val="24"/>
    </w:rPr>
  </w:style>
  <w:style w:type="character" w:customStyle="1" w:styleId="a5">
    <w:name w:val="Знак"/>
    <w:rsid w:val="00B54E5B"/>
    <w:rPr>
      <w:rFonts w:eastAsia="Times New Roman"/>
      <w:sz w:val="24"/>
      <w:szCs w:val="24"/>
    </w:rPr>
  </w:style>
  <w:style w:type="character" w:customStyle="1" w:styleId="a6">
    <w:name w:val="Символ нумерации"/>
    <w:rsid w:val="00B54E5B"/>
    <w:rPr>
      <w:sz w:val="28"/>
      <w:szCs w:val="28"/>
    </w:rPr>
  </w:style>
  <w:style w:type="character" w:customStyle="1" w:styleId="FontStyle27">
    <w:name w:val="Font Style27"/>
    <w:rsid w:val="00B54E5B"/>
    <w:rPr>
      <w:rFonts w:ascii="Times New Roman" w:hAnsi="Times New Roman" w:cs="Times New Roman"/>
      <w:b/>
      <w:sz w:val="26"/>
    </w:rPr>
  </w:style>
  <w:style w:type="character" w:customStyle="1" w:styleId="RTFNum21">
    <w:name w:val="RTF_Num 2 1"/>
    <w:rsid w:val="00B54E5B"/>
  </w:style>
  <w:style w:type="character" w:customStyle="1" w:styleId="RTFNum22">
    <w:name w:val="RTF_Num 2 2"/>
    <w:rsid w:val="00B54E5B"/>
  </w:style>
  <w:style w:type="character" w:customStyle="1" w:styleId="RTFNum23">
    <w:name w:val="RTF_Num 2 3"/>
    <w:rsid w:val="00B54E5B"/>
  </w:style>
  <w:style w:type="character" w:customStyle="1" w:styleId="RTFNum24">
    <w:name w:val="RTF_Num 2 4"/>
    <w:rsid w:val="00B54E5B"/>
  </w:style>
  <w:style w:type="character" w:customStyle="1" w:styleId="RTFNum25">
    <w:name w:val="RTF_Num 2 5"/>
    <w:rsid w:val="00B54E5B"/>
  </w:style>
  <w:style w:type="character" w:customStyle="1" w:styleId="RTFNum26">
    <w:name w:val="RTF_Num 2 6"/>
    <w:rsid w:val="00B54E5B"/>
  </w:style>
  <w:style w:type="character" w:customStyle="1" w:styleId="RTFNum27">
    <w:name w:val="RTF_Num 2 7"/>
    <w:rsid w:val="00B54E5B"/>
  </w:style>
  <w:style w:type="character" w:customStyle="1" w:styleId="RTFNum28">
    <w:name w:val="RTF_Num 2 8"/>
    <w:rsid w:val="00B54E5B"/>
  </w:style>
  <w:style w:type="character" w:customStyle="1" w:styleId="RTFNum29">
    <w:name w:val="RTF_Num 2 9"/>
    <w:rsid w:val="00B54E5B"/>
  </w:style>
  <w:style w:type="paragraph" w:customStyle="1" w:styleId="a7">
    <w:name w:val="Заголовок"/>
    <w:basedOn w:val="a"/>
    <w:next w:val="a8"/>
    <w:rsid w:val="00B54E5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B54E5B"/>
    <w:rPr>
      <w:rFonts w:ascii="Arial" w:hAnsi="Arial" w:cs="Arial"/>
      <w:sz w:val="28"/>
      <w:szCs w:val="28"/>
    </w:rPr>
  </w:style>
  <w:style w:type="paragraph" w:styleId="a9">
    <w:name w:val="List"/>
    <w:basedOn w:val="a8"/>
    <w:rsid w:val="00B54E5B"/>
    <w:rPr>
      <w:rFonts w:cs="Mangal"/>
    </w:rPr>
  </w:style>
  <w:style w:type="paragraph" w:customStyle="1" w:styleId="21">
    <w:name w:val="Название2"/>
    <w:basedOn w:val="a"/>
    <w:rsid w:val="00B54E5B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54E5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B54E5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B54E5B"/>
    <w:pPr>
      <w:suppressLineNumbers/>
    </w:pPr>
    <w:rPr>
      <w:rFonts w:cs="Mangal"/>
    </w:rPr>
  </w:style>
  <w:style w:type="paragraph" w:styleId="aa">
    <w:name w:val="No Spacing"/>
    <w:qFormat/>
    <w:rsid w:val="00B54E5B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54E5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Таблицы (моноширинный)"/>
    <w:basedOn w:val="a"/>
    <w:next w:val="a"/>
    <w:rsid w:val="00B54E5B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B54E5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Balloon Text"/>
    <w:basedOn w:val="a"/>
    <w:rsid w:val="00B54E5B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B54E5B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B54E5B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B54E5B"/>
    <w:pPr>
      <w:spacing w:after="120"/>
      <w:ind w:left="283"/>
    </w:pPr>
  </w:style>
  <w:style w:type="paragraph" w:customStyle="1" w:styleId="af0">
    <w:name w:val="Содержимое таблицы"/>
    <w:basedOn w:val="a"/>
    <w:rsid w:val="00B54E5B"/>
    <w:pPr>
      <w:suppressLineNumbers/>
    </w:pPr>
  </w:style>
  <w:style w:type="paragraph" w:customStyle="1" w:styleId="af1">
    <w:name w:val="Заголовок таблицы"/>
    <w:basedOn w:val="af0"/>
    <w:rsid w:val="00B54E5B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B54E5B"/>
    <w:pPr>
      <w:ind w:left="720"/>
    </w:pPr>
    <w:rPr>
      <w:rFonts w:eastAsia="Calibri"/>
    </w:rPr>
  </w:style>
  <w:style w:type="paragraph" w:customStyle="1" w:styleId="BodyTextIndent">
    <w:name w:val="Body Text Indent Знак"/>
    <w:basedOn w:val="a"/>
    <w:rsid w:val="00B54E5B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5">
    <w:name w:val="Основной текст с отступом1"/>
    <w:basedOn w:val="a"/>
    <w:rsid w:val="00B54E5B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2">
    <w:name w:val="Стиль"/>
    <w:uiPriority w:val="99"/>
    <w:rsid w:val="00B54E5B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8">
    <w:name w:val="Style18"/>
    <w:basedOn w:val="a"/>
    <w:rsid w:val="00B54E5B"/>
    <w:pPr>
      <w:widowControl w:val="0"/>
      <w:autoSpaceDE w:val="0"/>
      <w:jc w:val="center"/>
    </w:pPr>
  </w:style>
  <w:style w:type="paragraph" w:customStyle="1" w:styleId="Style3">
    <w:name w:val="Style3"/>
    <w:basedOn w:val="a"/>
    <w:rsid w:val="00B54E5B"/>
    <w:pPr>
      <w:widowControl w:val="0"/>
      <w:autoSpaceDE w:val="0"/>
      <w:spacing w:line="322" w:lineRule="exact"/>
      <w:ind w:firstLine="691"/>
      <w:jc w:val="both"/>
    </w:pPr>
  </w:style>
  <w:style w:type="paragraph" w:styleId="af3">
    <w:name w:val="List Paragraph"/>
    <w:basedOn w:val="a"/>
    <w:qFormat/>
    <w:rsid w:val="00B54E5B"/>
    <w:pPr>
      <w:ind w:left="708"/>
    </w:pPr>
  </w:style>
  <w:style w:type="paragraph" w:customStyle="1" w:styleId="16">
    <w:name w:val="Абзац списка1"/>
    <w:basedOn w:val="a"/>
    <w:rsid w:val="00B54E5B"/>
    <w:pPr>
      <w:ind w:left="720"/>
    </w:pPr>
    <w:rPr>
      <w:rFonts w:eastAsia="Calibri"/>
    </w:rPr>
  </w:style>
  <w:style w:type="paragraph" w:customStyle="1" w:styleId="BodyTextIndent0">
    <w:name w:val="Body Text Indent ????"/>
    <w:basedOn w:val="a"/>
    <w:rsid w:val="00B54E5B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7">
    <w:name w:val="???????? ????? ? ????????1"/>
    <w:basedOn w:val="a"/>
    <w:rsid w:val="00B54E5B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4">
    <w:name w:val="???????? ????? ? ????????"/>
    <w:basedOn w:val="a"/>
    <w:rsid w:val="00B54E5B"/>
    <w:pPr>
      <w:spacing w:after="120"/>
      <w:ind w:left="283"/>
    </w:pPr>
  </w:style>
  <w:style w:type="paragraph" w:customStyle="1" w:styleId="af5">
    <w:name w:val="?????"/>
    <w:rsid w:val="00B54E5B"/>
    <w:pPr>
      <w:widowControl w:val="0"/>
      <w:suppressAutoHyphens/>
    </w:pPr>
    <w:rPr>
      <w:sz w:val="24"/>
      <w:szCs w:val="24"/>
      <w:lang w:eastAsia="hi-IN" w:bidi="hi-IN"/>
    </w:rPr>
  </w:style>
  <w:style w:type="paragraph" w:customStyle="1" w:styleId="ConsPlusCell">
    <w:name w:val="ConsPlusCell"/>
    <w:rsid w:val="00B54E5B"/>
    <w:pPr>
      <w:widowControl w:val="0"/>
      <w:suppressAutoHyphens/>
    </w:pPr>
    <w:rPr>
      <w:rFonts w:ascii="Arial" w:eastAsia="SimSun" w:hAnsi="Arial" w:cs="Arial"/>
      <w:szCs w:val="24"/>
      <w:lang w:eastAsia="hi-IN" w:bidi="hi-IN"/>
    </w:rPr>
  </w:style>
  <w:style w:type="paragraph" w:customStyle="1" w:styleId="210">
    <w:name w:val="Основной текст 21"/>
    <w:basedOn w:val="a"/>
    <w:rsid w:val="00B54E5B"/>
    <w:pPr>
      <w:spacing w:after="120" w:line="480" w:lineRule="auto"/>
    </w:pPr>
  </w:style>
  <w:style w:type="paragraph" w:customStyle="1" w:styleId="ConsPlusNormal0">
    <w:name w:val="ConsPlusNormal"/>
    <w:rsid w:val="00B54E5B"/>
    <w:pPr>
      <w:widowControl w:val="0"/>
      <w:suppressAutoHyphens/>
    </w:pPr>
    <w:rPr>
      <w:kern w:val="1"/>
      <w:sz w:val="24"/>
      <w:szCs w:val="24"/>
      <w:lang w:eastAsia="hi-IN" w:bidi="hi-IN"/>
    </w:rPr>
  </w:style>
  <w:style w:type="numbering" w:customStyle="1" w:styleId="18">
    <w:name w:val="Нет списка1"/>
    <w:next w:val="a2"/>
    <w:uiPriority w:val="99"/>
    <w:semiHidden/>
    <w:unhideWhenUsed/>
    <w:rsid w:val="00A877DD"/>
  </w:style>
  <w:style w:type="character" w:styleId="af6">
    <w:name w:val="Hyperlink"/>
    <w:rsid w:val="00A877DD"/>
    <w:rPr>
      <w:color w:val="000080"/>
      <w:u w:val="single"/>
    </w:rPr>
  </w:style>
  <w:style w:type="paragraph" w:customStyle="1" w:styleId="ConsPlusTitle">
    <w:name w:val="ConsPlusTitle"/>
    <w:next w:val="ConsPlusNormal"/>
    <w:rsid w:val="00A877DD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ConsPlusDocList">
    <w:name w:val="ConsPlusDocList"/>
    <w:next w:val="ConsPlusNormal"/>
    <w:rsid w:val="00A877D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Page">
    <w:name w:val="ConsPlusTitlePage"/>
    <w:next w:val="ConsPlusNormal"/>
    <w:rsid w:val="00A877DD"/>
    <w:pPr>
      <w:widowControl w:val="0"/>
      <w:suppressAutoHyphens/>
      <w:autoSpaceDE w:val="0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"/>
    <w:rsid w:val="00A877DD"/>
    <w:pPr>
      <w:widowControl w:val="0"/>
      <w:suppressAutoHyphens/>
      <w:autoSpaceDE w:val="0"/>
    </w:pPr>
    <w:rPr>
      <w:rFonts w:ascii="Tahoma" w:eastAsia="Tahoma" w:hAnsi="Tahoma" w:cs="Tahoma"/>
      <w:kern w:val="1"/>
      <w:lang w:eastAsia="hi-IN" w:bidi="hi-IN"/>
    </w:rPr>
  </w:style>
  <w:style w:type="paragraph" w:customStyle="1" w:styleId="ConsPlusTextList">
    <w:name w:val="ConsPlusTextList"/>
    <w:next w:val="ConsPlusNormal"/>
    <w:rsid w:val="00A877D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WW-ConsPlusTextList">
    <w:name w:val="WW-  ConsPlusTextList"/>
    <w:next w:val="ConsPlusNormal"/>
    <w:rsid w:val="00A877D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211">
    <w:name w:val="Основной текст 21"/>
    <w:basedOn w:val="a"/>
    <w:rsid w:val="00A877DD"/>
    <w:pPr>
      <w:widowControl w:val="0"/>
      <w:autoSpaceDE w:val="0"/>
      <w:spacing w:line="360" w:lineRule="auto"/>
      <w:ind w:right="284" w:firstLine="851"/>
      <w:jc w:val="both"/>
      <w:textAlignment w:val="baseline"/>
    </w:pPr>
    <w:rPr>
      <w:rFonts w:eastAsia="SimSun" w:cs="Calibri"/>
      <w:kern w:val="1"/>
      <w:lang w:eastAsia="hi-IN" w:bidi="hi-IN"/>
    </w:rPr>
  </w:style>
  <w:style w:type="paragraph" w:customStyle="1" w:styleId="23">
    <w:name w:val="Абзац списка2"/>
    <w:basedOn w:val="a"/>
    <w:rsid w:val="00A877DD"/>
    <w:pPr>
      <w:widowControl w:val="0"/>
      <w:spacing w:line="100" w:lineRule="atLeast"/>
      <w:ind w:left="708"/>
    </w:pPr>
    <w:rPr>
      <w:rFonts w:eastAsia="SimSun"/>
      <w:kern w:val="1"/>
      <w:lang w:eastAsia="hi-IN" w:bidi="hi-IN"/>
    </w:rPr>
  </w:style>
  <w:style w:type="character" w:styleId="af7">
    <w:name w:val="Intense Reference"/>
    <w:uiPriority w:val="32"/>
    <w:qFormat/>
    <w:rsid w:val="00A877DD"/>
    <w:rPr>
      <w:b/>
      <w:bCs/>
      <w:smallCaps/>
      <w:color w:val="C0504D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5678F"/>
    <w:rPr>
      <w:rFonts w:ascii="Cambria" w:eastAsia="Times New Roman" w:hAnsi="Cambria" w:cs="Times New Roman"/>
      <w:b/>
      <w:bCs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E5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B54E5B"/>
    <w:pPr>
      <w:widowControl w:val="0"/>
      <w:tabs>
        <w:tab w:val="num" w:pos="0"/>
      </w:tabs>
      <w:autoSpaceDE w:val="0"/>
      <w:spacing w:before="108" w:after="108"/>
      <w:ind w:left="432" w:hanging="432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5678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54E5B"/>
  </w:style>
  <w:style w:type="character" w:customStyle="1" w:styleId="WW8Num1z1">
    <w:name w:val="WW8Num1z1"/>
    <w:rsid w:val="00B54E5B"/>
  </w:style>
  <w:style w:type="character" w:customStyle="1" w:styleId="WW8Num1z2">
    <w:name w:val="WW8Num1z2"/>
    <w:rsid w:val="00B54E5B"/>
    <w:rPr>
      <w:sz w:val="28"/>
      <w:szCs w:val="32"/>
    </w:rPr>
  </w:style>
  <w:style w:type="character" w:customStyle="1" w:styleId="WW8Num1z3">
    <w:name w:val="WW8Num1z3"/>
    <w:rsid w:val="00B54E5B"/>
  </w:style>
  <w:style w:type="character" w:customStyle="1" w:styleId="WW8Num1z4">
    <w:name w:val="WW8Num1z4"/>
    <w:rsid w:val="00B54E5B"/>
  </w:style>
  <w:style w:type="character" w:customStyle="1" w:styleId="WW8Num1z5">
    <w:name w:val="WW8Num1z5"/>
    <w:rsid w:val="00B54E5B"/>
  </w:style>
  <w:style w:type="character" w:customStyle="1" w:styleId="WW8Num1z6">
    <w:name w:val="WW8Num1z6"/>
    <w:rsid w:val="00B54E5B"/>
  </w:style>
  <w:style w:type="character" w:customStyle="1" w:styleId="WW8Num1z7">
    <w:name w:val="WW8Num1z7"/>
    <w:rsid w:val="00B54E5B"/>
  </w:style>
  <w:style w:type="character" w:customStyle="1" w:styleId="WW8Num1z8">
    <w:name w:val="WW8Num1z8"/>
    <w:rsid w:val="00B54E5B"/>
  </w:style>
  <w:style w:type="character" w:customStyle="1" w:styleId="WW8Num2z0">
    <w:name w:val="WW8Num2z0"/>
    <w:rsid w:val="00B54E5B"/>
  </w:style>
  <w:style w:type="character" w:customStyle="1" w:styleId="WW8Num2z1">
    <w:name w:val="WW8Num2z1"/>
    <w:rsid w:val="00B54E5B"/>
  </w:style>
  <w:style w:type="character" w:customStyle="1" w:styleId="WW8Num2z2">
    <w:name w:val="WW8Num2z2"/>
    <w:rsid w:val="00B54E5B"/>
    <w:rPr>
      <w:sz w:val="28"/>
      <w:szCs w:val="32"/>
    </w:rPr>
  </w:style>
  <w:style w:type="character" w:customStyle="1" w:styleId="WW8Num2z3">
    <w:name w:val="WW8Num2z3"/>
    <w:rsid w:val="00B54E5B"/>
  </w:style>
  <w:style w:type="character" w:customStyle="1" w:styleId="WW8Num2z4">
    <w:name w:val="WW8Num2z4"/>
    <w:rsid w:val="00B54E5B"/>
  </w:style>
  <w:style w:type="character" w:customStyle="1" w:styleId="WW8Num2z5">
    <w:name w:val="WW8Num2z5"/>
    <w:rsid w:val="00B54E5B"/>
  </w:style>
  <w:style w:type="character" w:customStyle="1" w:styleId="WW8Num2z6">
    <w:name w:val="WW8Num2z6"/>
    <w:rsid w:val="00B54E5B"/>
  </w:style>
  <w:style w:type="character" w:customStyle="1" w:styleId="WW8Num2z7">
    <w:name w:val="WW8Num2z7"/>
    <w:rsid w:val="00B54E5B"/>
  </w:style>
  <w:style w:type="character" w:customStyle="1" w:styleId="WW8Num2z8">
    <w:name w:val="WW8Num2z8"/>
    <w:rsid w:val="00B54E5B"/>
  </w:style>
  <w:style w:type="character" w:customStyle="1" w:styleId="WW8Num3z0">
    <w:name w:val="WW8Num3z0"/>
    <w:rsid w:val="00B54E5B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3z3">
    <w:name w:val="WW8Num3z3"/>
    <w:rsid w:val="00B54E5B"/>
  </w:style>
  <w:style w:type="character" w:customStyle="1" w:styleId="WW8Num3z4">
    <w:name w:val="WW8Num3z4"/>
    <w:rsid w:val="00B54E5B"/>
  </w:style>
  <w:style w:type="character" w:customStyle="1" w:styleId="WW8Num3z5">
    <w:name w:val="WW8Num3z5"/>
    <w:rsid w:val="00B54E5B"/>
  </w:style>
  <w:style w:type="character" w:customStyle="1" w:styleId="WW8Num3z6">
    <w:name w:val="WW8Num3z6"/>
    <w:rsid w:val="00B54E5B"/>
  </w:style>
  <w:style w:type="character" w:customStyle="1" w:styleId="WW8Num3z7">
    <w:name w:val="WW8Num3z7"/>
    <w:rsid w:val="00B54E5B"/>
  </w:style>
  <w:style w:type="character" w:customStyle="1" w:styleId="WW8Num3z8">
    <w:name w:val="WW8Num3z8"/>
    <w:rsid w:val="00B54E5B"/>
  </w:style>
  <w:style w:type="character" w:customStyle="1" w:styleId="WW8Num4z0">
    <w:name w:val="WW8Num4z0"/>
    <w:rsid w:val="00B54E5B"/>
    <w:rPr>
      <w:rFonts w:ascii="Times New Roman" w:eastAsia="Times New Roman" w:hAnsi="Times New Roman" w:cs="Times New Roman"/>
      <w:b w:val="0"/>
      <w:bCs w:val="0"/>
      <w:i w:val="0"/>
      <w:iCs w:val="0"/>
      <w:strike w:val="0"/>
      <w:dstrike w:val="0"/>
      <w:color w:val="FF3333"/>
      <w:position w:val="0"/>
      <w:sz w:val="28"/>
      <w:szCs w:val="28"/>
      <w:vertAlign w:val="baseline"/>
    </w:rPr>
  </w:style>
  <w:style w:type="character" w:customStyle="1" w:styleId="WW8Num4z3">
    <w:name w:val="WW8Num4z3"/>
    <w:rsid w:val="00B54E5B"/>
  </w:style>
  <w:style w:type="character" w:customStyle="1" w:styleId="WW8Num4z4">
    <w:name w:val="WW8Num4z4"/>
    <w:rsid w:val="00B54E5B"/>
  </w:style>
  <w:style w:type="character" w:customStyle="1" w:styleId="WW8Num4z5">
    <w:name w:val="WW8Num4z5"/>
    <w:rsid w:val="00B54E5B"/>
  </w:style>
  <w:style w:type="character" w:customStyle="1" w:styleId="WW8Num4z6">
    <w:name w:val="WW8Num4z6"/>
    <w:rsid w:val="00B54E5B"/>
  </w:style>
  <w:style w:type="character" w:customStyle="1" w:styleId="WW8Num4z7">
    <w:name w:val="WW8Num4z7"/>
    <w:rsid w:val="00B54E5B"/>
  </w:style>
  <w:style w:type="character" w:customStyle="1" w:styleId="WW8Num4z8">
    <w:name w:val="WW8Num4z8"/>
    <w:rsid w:val="00B54E5B"/>
  </w:style>
  <w:style w:type="character" w:customStyle="1" w:styleId="WW8Num5z0">
    <w:name w:val="WW8Num5z0"/>
    <w:rsid w:val="00B54E5B"/>
  </w:style>
  <w:style w:type="character" w:customStyle="1" w:styleId="WW8Num5z1">
    <w:name w:val="WW8Num5z1"/>
    <w:rsid w:val="00B54E5B"/>
  </w:style>
  <w:style w:type="character" w:customStyle="1" w:styleId="WW8Num5z2">
    <w:name w:val="WW8Num5z2"/>
    <w:rsid w:val="00B54E5B"/>
  </w:style>
  <w:style w:type="character" w:customStyle="1" w:styleId="WW8Num5z3">
    <w:name w:val="WW8Num5z3"/>
    <w:rsid w:val="00B54E5B"/>
  </w:style>
  <w:style w:type="character" w:customStyle="1" w:styleId="WW8Num5z4">
    <w:name w:val="WW8Num5z4"/>
    <w:rsid w:val="00B54E5B"/>
  </w:style>
  <w:style w:type="character" w:customStyle="1" w:styleId="WW8Num5z5">
    <w:name w:val="WW8Num5z5"/>
    <w:rsid w:val="00B54E5B"/>
  </w:style>
  <w:style w:type="character" w:customStyle="1" w:styleId="WW8Num5z6">
    <w:name w:val="WW8Num5z6"/>
    <w:rsid w:val="00B54E5B"/>
  </w:style>
  <w:style w:type="character" w:customStyle="1" w:styleId="WW8Num5z7">
    <w:name w:val="WW8Num5z7"/>
    <w:rsid w:val="00B54E5B"/>
  </w:style>
  <w:style w:type="character" w:customStyle="1" w:styleId="WW8Num5z8">
    <w:name w:val="WW8Num5z8"/>
    <w:rsid w:val="00B54E5B"/>
  </w:style>
  <w:style w:type="character" w:customStyle="1" w:styleId="2">
    <w:name w:val="Основной шрифт абзаца2"/>
    <w:rsid w:val="00B54E5B"/>
  </w:style>
  <w:style w:type="character" w:customStyle="1" w:styleId="WW8Num4z1">
    <w:name w:val="WW8Num4z1"/>
    <w:rsid w:val="00B54E5B"/>
  </w:style>
  <w:style w:type="character" w:customStyle="1" w:styleId="WW8Num4z2">
    <w:name w:val="WW8Num4z2"/>
    <w:rsid w:val="00B54E5B"/>
  </w:style>
  <w:style w:type="character" w:customStyle="1" w:styleId="WW8Num3z1">
    <w:name w:val="WW8Num3z1"/>
    <w:rsid w:val="00B54E5B"/>
  </w:style>
  <w:style w:type="character" w:customStyle="1" w:styleId="WW8Num3z2">
    <w:name w:val="WW8Num3z2"/>
    <w:rsid w:val="00B54E5B"/>
  </w:style>
  <w:style w:type="character" w:customStyle="1" w:styleId="WW8Num6z0">
    <w:name w:val="WW8Num6z0"/>
    <w:rsid w:val="00B54E5B"/>
    <w:rPr>
      <w:sz w:val="28"/>
      <w:szCs w:val="28"/>
    </w:rPr>
  </w:style>
  <w:style w:type="character" w:customStyle="1" w:styleId="WW8Num6z1">
    <w:name w:val="WW8Num6z1"/>
    <w:rsid w:val="00B54E5B"/>
  </w:style>
  <w:style w:type="character" w:customStyle="1" w:styleId="WW8Num6z2">
    <w:name w:val="WW8Num6z2"/>
    <w:rsid w:val="00B54E5B"/>
  </w:style>
  <w:style w:type="character" w:customStyle="1" w:styleId="WW8Num6z3">
    <w:name w:val="WW8Num6z3"/>
    <w:rsid w:val="00B54E5B"/>
  </w:style>
  <w:style w:type="character" w:customStyle="1" w:styleId="WW8Num6z4">
    <w:name w:val="WW8Num6z4"/>
    <w:rsid w:val="00B54E5B"/>
  </w:style>
  <w:style w:type="character" w:customStyle="1" w:styleId="WW8Num6z5">
    <w:name w:val="WW8Num6z5"/>
    <w:rsid w:val="00B54E5B"/>
  </w:style>
  <w:style w:type="character" w:customStyle="1" w:styleId="WW8Num6z6">
    <w:name w:val="WW8Num6z6"/>
    <w:rsid w:val="00B54E5B"/>
  </w:style>
  <w:style w:type="character" w:customStyle="1" w:styleId="WW8Num6z7">
    <w:name w:val="WW8Num6z7"/>
    <w:rsid w:val="00B54E5B"/>
  </w:style>
  <w:style w:type="character" w:customStyle="1" w:styleId="WW8Num6z8">
    <w:name w:val="WW8Num6z8"/>
    <w:rsid w:val="00B54E5B"/>
  </w:style>
  <w:style w:type="character" w:customStyle="1" w:styleId="WW8Num7z0">
    <w:name w:val="WW8Num7z0"/>
    <w:rsid w:val="00B54E5B"/>
  </w:style>
  <w:style w:type="character" w:customStyle="1" w:styleId="WW8Num7z1">
    <w:name w:val="WW8Num7z1"/>
    <w:rsid w:val="00B54E5B"/>
  </w:style>
  <w:style w:type="character" w:customStyle="1" w:styleId="WW8Num7z2">
    <w:name w:val="WW8Num7z2"/>
    <w:rsid w:val="00B54E5B"/>
  </w:style>
  <w:style w:type="character" w:customStyle="1" w:styleId="WW8Num7z3">
    <w:name w:val="WW8Num7z3"/>
    <w:rsid w:val="00B54E5B"/>
  </w:style>
  <w:style w:type="character" w:customStyle="1" w:styleId="WW8Num7z4">
    <w:name w:val="WW8Num7z4"/>
    <w:rsid w:val="00B54E5B"/>
  </w:style>
  <w:style w:type="character" w:customStyle="1" w:styleId="WW8Num7z5">
    <w:name w:val="WW8Num7z5"/>
    <w:rsid w:val="00B54E5B"/>
  </w:style>
  <w:style w:type="character" w:customStyle="1" w:styleId="WW8Num7z6">
    <w:name w:val="WW8Num7z6"/>
    <w:rsid w:val="00B54E5B"/>
  </w:style>
  <w:style w:type="character" w:customStyle="1" w:styleId="WW8Num7z7">
    <w:name w:val="WW8Num7z7"/>
    <w:rsid w:val="00B54E5B"/>
  </w:style>
  <w:style w:type="character" w:customStyle="1" w:styleId="WW8Num7z8">
    <w:name w:val="WW8Num7z8"/>
    <w:rsid w:val="00B54E5B"/>
  </w:style>
  <w:style w:type="character" w:customStyle="1" w:styleId="10">
    <w:name w:val="Основной шрифт абзаца1"/>
    <w:rsid w:val="00B54E5B"/>
  </w:style>
  <w:style w:type="character" w:customStyle="1" w:styleId="31">
    <w:name w:val="Знак3"/>
    <w:rsid w:val="00B54E5B"/>
    <w:rPr>
      <w:rFonts w:ascii="Arial" w:hAnsi="Arial" w:cs="Arial"/>
      <w:sz w:val="28"/>
      <w:szCs w:val="28"/>
      <w:lang w:val="ru-RU" w:eastAsia="ar-SA" w:bidi="ar-SA"/>
    </w:rPr>
  </w:style>
  <w:style w:type="character" w:customStyle="1" w:styleId="a3">
    <w:name w:val="Гипертекстовая ссылка"/>
    <w:rsid w:val="00B54E5B"/>
    <w:rPr>
      <w:rFonts w:ascii="Times New Roman" w:hAnsi="Times New Roman" w:cs="Times New Roman" w:hint="default"/>
      <w:color w:val="106BBE"/>
    </w:rPr>
  </w:style>
  <w:style w:type="character" w:customStyle="1" w:styleId="a4">
    <w:name w:val="Цветовое выделение"/>
    <w:uiPriority w:val="99"/>
    <w:rsid w:val="00B54E5B"/>
    <w:rPr>
      <w:b/>
      <w:bCs/>
      <w:color w:val="000080"/>
    </w:rPr>
  </w:style>
  <w:style w:type="character" w:customStyle="1" w:styleId="4">
    <w:name w:val="Знак4"/>
    <w:rsid w:val="00B54E5B"/>
    <w:rPr>
      <w:rFonts w:ascii="Arial" w:hAnsi="Arial" w:cs="Arial"/>
      <w:sz w:val="28"/>
      <w:szCs w:val="28"/>
    </w:rPr>
  </w:style>
  <w:style w:type="character" w:customStyle="1" w:styleId="20">
    <w:name w:val="Знак2"/>
    <w:rsid w:val="00B54E5B"/>
    <w:rPr>
      <w:rFonts w:eastAsia="Times New Roman"/>
      <w:sz w:val="24"/>
      <w:szCs w:val="24"/>
    </w:rPr>
  </w:style>
  <w:style w:type="character" w:customStyle="1" w:styleId="11">
    <w:name w:val="Знак1"/>
    <w:rsid w:val="00B54E5B"/>
    <w:rPr>
      <w:rFonts w:eastAsia="Times New Roman"/>
      <w:sz w:val="24"/>
      <w:szCs w:val="24"/>
    </w:rPr>
  </w:style>
  <w:style w:type="character" w:customStyle="1" w:styleId="a5">
    <w:name w:val="Знак"/>
    <w:rsid w:val="00B54E5B"/>
    <w:rPr>
      <w:rFonts w:eastAsia="Times New Roman"/>
      <w:sz w:val="24"/>
      <w:szCs w:val="24"/>
    </w:rPr>
  </w:style>
  <w:style w:type="character" w:customStyle="1" w:styleId="a6">
    <w:name w:val="Символ нумерации"/>
    <w:rsid w:val="00B54E5B"/>
    <w:rPr>
      <w:sz w:val="28"/>
      <w:szCs w:val="28"/>
    </w:rPr>
  </w:style>
  <w:style w:type="character" w:customStyle="1" w:styleId="FontStyle27">
    <w:name w:val="Font Style27"/>
    <w:rsid w:val="00B54E5B"/>
    <w:rPr>
      <w:rFonts w:ascii="Times New Roman" w:hAnsi="Times New Roman" w:cs="Times New Roman"/>
      <w:b/>
      <w:sz w:val="26"/>
    </w:rPr>
  </w:style>
  <w:style w:type="character" w:customStyle="1" w:styleId="RTFNum21">
    <w:name w:val="RTF_Num 2 1"/>
    <w:rsid w:val="00B54E5B"/>
  </w:style>
  <w:style w:type="character" w:customStyle="1" w:styleId="RTFNum22">
    <w:name w:val="RTF_Num 2 2"/>
    <w:rsid w:val="00B54E5B"/>
  </w:style>
  <w:style w:type="character" w:customStyle="1" w:styleId="RTFNum23">
    <w:name w:val="RTF_Num 2 3"/>
    <w:rsid w:val="00B54E5B"/>
  </w:style>
  <w:style w:type="character" w:customStyle="1" w:styleId="RTFNum24">
    <w:name w:val="RTF_Num 2 4"/>
    <w:rsid w:val="00B54E5B"/>
  </w:style>
  <w:style w:type="character" w:customStyle="1" w:styleId="RTFNum25">
    <w:name w:val="RTF_Num 2 5"/>
    <w:rsid w:val="00B54E5B"/>
  </w:style>
  <w:style w:type="character" w:customStyle="1" w:styleId="RTFNum26">
    <w:name w:val="RTF_Num 2 6"/>
    <w:rsid w:val="00B54E5B"/>
  </w:style>
  <w:style w:type="character" w:customStyle="1" w:styleId="RTFNum27">
    <w:name w:val="RTF_Num 2 7"/>
    <w:rsid w:val="00B54E5B"/>
  </w:style>
  <w:style w:type="character" w:customStyle="1" w:styleId="RTFNum28">
    <w:name w:val="RTF_Num 2 8"/>
    <w:rsid w:val="00B54E5B"/>
  </w:style>
  <w:style w:type="character" w:customStyle="1" w:styleId="RTFNum29">
    <w:name w:val="RTF_Num 2 9"/>
    <w:rsid w:val="00B54E5B"/>
  </w:style>
  <w:style w:type="paragraph" w:customStyle="1" w:styleId="a7">
    <w:name w:val="Заголовок"/>
    <w:basedOn w:val="a"/>
    <w:next w:val="a8"/>
    <w:rsid w:val="00B54E5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8">
    <w:name w:val="Body Text"/>
    <w:basedOn w:val="a"/>
    <w:rsid w:val="00B54E5B"/>
    <w:rPr>
      <w:rFonts w:ascii="Arial" w:hAnsi="Arial" w:cs="Arial"/>
      <w:sz w:val="28"/>
      <w:szCs w:val="28"/>
    </w:rPr>
  </w:style>
  <w:style w:type="paragraph" w:styleId="a9">
    <w:name w:val="List"/>
    <w:basedOn w:val="a8"/>
    <w:rsid w:val="00B54E5B"/>
    <w:rPr>
      <w:rFonts w:cs="Mangal"/>
    </w:rPr>
  </w:style>
  <w:style w:type="paragraph" w:customStyle="1" w:styleId="21">
    <w:name w:val="Название2"/>
    <w:basedOn w:val="a"/>
    <w:rsid w:val="00B54E5B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B54E5B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B54E5B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B54E5B"/>
    <w:pPr>
      <w:suppressLineNumbers/>
    </w:pPr>
    <w:rPr>
      <w:rFonts w:cs="Mangal"/>
    </w:rPr>
  </w:style>
  <w:style w:type="paragraph" w:styleId="aa">
    <w:name w:val="No Spacing"/>
    <w:qFormat/>
    <w:rsid w:val="00B54E5B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B54E5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b">
    <w:name w:val="Таблицы (моноширинный)"/>
    <w:basedOn w:val="a"/>
    <w:next w:val="a"/>
    <w:rsid w:val="00B54E5B"/>
    <w:pPr>
      <w:widowControl w:val="0"/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nformat">
    <w:name w:val="ConsPlusNonformat"/>
    <w:rsid w:val="00B54E5B"/>
    <w:pPr>
      <w:suppressAutoHyphens/>
      <w:autoSpaceDE w:val="0"/>
    </w:pPr>
    <w:rPr>
      <w:rFonts w:ascii="Courier New" w:hAnsi="Courier New" w:cs="Courier New"/>
      <w:lang w:eastAsia="ar-SA"/>
    </w:rPr>
  </w:style>
  <w:style w:type="paragraph" w:styleId="ac">
    <w:name w:val="Balloon Text"/>
    <w:basedOn w:val="a"/>
    <w:rsid w:val="00B54E5B"/>
    <w:rPr>
      <w:rFonts w:ascii="Tahoma" w:hAnsi="Tahoma" w:cs="Tahoma"/>
      <w:sz w:val="16"/>
      <w:szCs w:val="16"/>
    </w:rPr>
  </w:style>
  <w:style w:type="paragraph" w:styleId="ad">
    <w:name w:val="header"/>
    <w:basedOn w:val="a"/>
    <w:rsid w:val="00B54E5B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B54E5B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B54E5B"/>
    <w:pPr>
      <w:spacing w:after="120"/>
      <w:ind w:left="283"/>
    </w:pPr>
  </w:style>
  <w:style w:type="paragraph" w:customStyle="1" w:styleId="af0">
    <w:name w:val="Содержимое таблицы"/>
    <w:basedOn w:val="a"/>
    <w:rsid w:val="00B54E5B"/>
    <w:pPr>
      <w:suppressLineNumbers/>
    </w:pPr>
  </w:style>
  <w:style w:type="paragraph" w:customStyle="1" w:styleId="af1">
    <w:name w:val="Заголовок таблицы"/>
    <w:basedOn w:val="af0"/>
    <w:rsid w:val="00B54E5B"/>
    <w:pPr>
      <w:jc w:val="center"/>
    </w:pPr>
    <w:rPr>
      <w:b/>
      <w:bCs/>
    </w:rPr>
  </w:style>
  <w:style w:type="paragraph" w:customStyle="1" w:styleId="14">
    <w:name w:val="Абзац списка1"/>
    <w:basedOn w:val="a"/>
    <w:rsid w:val="00B54E5B"/>
    <w:pPr>
      <w:ind w:left="720"/>
    </w:pPr>
    <w:rPr>
      <w:rFonts w:eastAsia="Calibri"/>
    </w:rPr>
  </w:style>
  <w:style w:type="paragraph" w:customStyle="1" w:styleId="BodyTextIndent">
    <w:name w:val="Body Text Indent Знак"/>
    <w:basedOn w:val="a"/>
    <w:rsid w:val="00B54E5B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5">
    <w:name w:val="Основной текст с отступом1"/>
    <w:basedOn w:val="a"/>
    <w:rsid w:val="00B54E5B"/>
    <w:pPr>
      <w:overflowPunct w:val="0"/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2">
    <w:name w:val="Стиль"/>
    <w:uiPriority w:val="99"/>
    <w:rsid w:val="00B54E5B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Style18">
    <w:name w:val="Style18"/>
    <w:basedOn w:val="a"/>
    <w:rsid w:val="00B54E5B"/>
    <w:pPr>
      <w:widowControl w:val="0"/>
      <w:autoSpaceDE w:val="0"/>
      <w:jc w:val="center"/>
    </w:pPr>
  </w:style>
  <w:style w:type="paragraph" w:customStyle="1" w:styleId="Style3">
    <w:name w:val="Style3"/>
    <w:basedOn w:val="a"/>
    <w:rsid w:val="00B54E5B"/>
    <w:pPr>
      <w:widowControl w:val="0"/>
      <w:autoSpaceDE w:val="0"/>
      <w:spacing w:line="322" w:lineRule="exact"/>
      <w:ind w:firstLine="691"/>
      <w:jc w:val="both"/>
    </w:pPr>
  </w:style>
  <w:style w:type="paragraph" w:styleId="af3">
    <w:name w:val="List Paragraph"/>
    <w:basedOn w:val="a"/>
    <w:qFormat/>
    <w:rsid w:val="00B54E5B"/>
    <w:pPr>
      <w:ind w:left="708"/>
    </w:pPr>
  </w:style>
  <w:style w:type="paragraph" w:customStyle="1" w:styleId="16">
    <w:name w:val="Абзац списка1"/>
    <w:basedOn w:val="a"/>
    <w:rsid w:val="00B54E5B"/>
    <w:pPr>
      <w:ind w:left="720"/>
    </w:pPr>
    <w:rPr>
      <w:rFonts w:eastAsia="Calibri"/>
    </w:rPr>
  </w:style>
  <w:style w:type="paragraph" w:customStyle="1" w:styleId="BodyTextIndent0">
    <w:name w:val="Body Text Indent ????"/>
    <w:basedOn w:val="a"/>
    <w:rsid w:val="00B54E5B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17">
    <w:name w:val="???????? ????? ? ????????1"/>
    <w:basedOn w:val="a"/>
    <w:rsid w:val="00B54E5B"/>
    <w:pPr>
      <w:autoSpaceDE w:val="0"/>
      <w:spacing w:line="360" w:lineRule="auto"/>
      <w:ind w:right="284" w:firstLine="851"/>
      <w:jc w:val="both"/>
      <w:textAlignment w:val="baseline"/>
    </w:pPr>
  </w:style>
  <w:style w:type="paragraph" w:customStyle="1" w:styleId="af4">
    <w:name w:val="???????? ????? ? ????????"/>
    <w:basedOn w:val="a"/>
    <w:rsid w:val="00B54E5B"/>
    <w:pPr>
      <w:spacing w:after="120"/>
      <w:ind w:left="283"/>
    </w:pPr>
  </w:style>
  <w:style w:type="paragraph" w:customStyle="1" w:styleId="af5">
    <w:name w:val="?????"/>
    <w:rsid w:val="00B54E5B"/>
    <w:pPr>
      <w:widowControl w:val="0"/>
      <w:suppressAutoHyphens/>
    </w:pPr>
    <w:rPr>
      <w:sz w:val="24"/>
      <w:szCs w:val="24"/>
      <w:lang w:eastAsia="hi-IN" w:bidi="hi-IN"/>
    </w:rPr>
  </w:style>
  <w:style w:type="paragraph" w:customStyle="1" w:styleId="ConsPlusCell">
    <w:name w:val="ConsPlusCell"/>
    <w:rsid w:val="00B54E5B"/>
    <w:pPr>
      <w:widowControl w:val="0"/>
      <w:suppressAutoHyphens/>
    </w:pPr>
    <w:rPr>
      <w:rFonts w:ascii="Arial" w:eastAsia="SimSun" w:hAnsi="Arial" w:cs="Arial"/>
      <w:szCs w:val="24"/>
      <w:lang w:eastAsia="hi-IN" w:bidi="hi-IN"/>
    </w:rPr>
  </w:style>
  <w:style w:type="paragraph" w:customStyle="1" w:styleId="210">
    <w:name w:val="Основной текст 21"/>
    <w:basedOn w:val="a"/>
    <w:rsid w:val="00B54E5B"/>
    <w:pPr>
      <w:spacing w:after="120" w:line="480" w:lineRule="auto"/>
    </w:pPr>
  </w:style>
  <w:style w:type="paragraph" w:customStyle="1" w:styleId="ConsPlusNormal0">
    <w:name w:val="ConsPlusNormal"/>
    <w:rsid w:val="00B54E5B"/>
    <w:pPr>
      <w:widowControl w:val="0"/>
      <w:suppressAutoHyphens/>
    </w:pPr>
    <w:rPr>
      <w:kern w:val="1"/>
      <w:sz w:val="24"/>
      <w:szCs w:val="24"/>
      <w:lang w:eastAsia="hi-IN" w:bidi="hi-IN"/>
    </w:rPr>
  </w:style>
  <w:style w:type="numbering" w:customStyle="1" w:styleId="18">
    <w:name w:val="Нет списка1"/>
    <w:next w:val="a2"/>
    <w:uiPriority w:val="99"/>
    <w:semiHidden/>
    <w:unhideWhenUsed/>
    <w:rsid w:val="00A877DD"/>
  </w:style>
  <w:style w:type="character" w:styleId="af6">
    <w:name w:val="Hyperlink"/>
    <w:rsid w:val="00A877DD"/>
    <w:rPr>
      <w:color w:val="000080"/>
      <w:u w:val="single"/>
    </w:rPr>
  </w:style>
  <w:style w:type="paragraph" w:customStyle="1" w:styleId="ConsPlusTitle">
    <w:name w:val="ConsPlusTitle"/>
    <w:next w:val="ConsPlusNormal"/>
    <w:rsid w:val="00A877DD"/>
    <w:pPr>
      <w:widowControl w:val="0"/>
      <w:suppressAutoHyphens/>
      <w:autoSpaceDE w:val="0"/>
    </w:pPr>
    <w:rPr>
      <w:b/>
      <w:bCs/>
      <w:kern w:val="1"/>
      <w:sz w:val="24"/>
      <w:szCs w:val="24"/>
      <w:lang w:eastAsia="hi-IN" w:bidi="hi-IN"/>
    </w:rPr>
  </w:style>
  <w:style w:type="paragraph" w:customStyle="1" w:styleId="ConsPlusDocList">
    <w:name w:val="ConsPlusDocList"/>
    <w:next w:val="ConsPlusNormal"/>
    <w:rsid w:val="00A877DD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paragraph" w:customStyle="1" w:styleId="ConsPlusTitlePage">
    <w:name w:val="ConsPlusTitlePage"/>
    <w:next w:val="ConsPlusNormal"/>
    <w:rsid w:val="00A877DD"/>
    <w:pPr>
      <w:widowControl w:val="0"/>
      <w:suppressAutoHyphens/>
      <w:autoSpaceDE w:val="0"/>
    </w:pPr>
    <w:rPr>
      <w:rFonts w:ascii="Tahoma" w:eastAsia="Tahoma" w:hAnsi="Tahoma" w:cs="Tahoma"/>
      <w:kern w:val="1"/>
      <w:sz w:val="24"/>
      <w:szCs w:val="24"/>
      <w:lang w:eastAsia="hi-IN" w:bidi="hi-IN"/>
    </w:rPr>
  </w:style>
  <w:style w:type="paragraph" w:customStyle="1" w:styleId="ConsPlusJurTerm">
    <w:name w:val="ConsPlusJurTerm"/>
    <w:next w:val="ConsPlusNormal"/>
    <w:rsid w:val="00A877DD"/>
    <w:pPr>
      <w:widowControl w:val="0"/>
      <w:suppressAutoHyphens/>
      <w:autoSpaceDE w:val="0"/>
    </w:pPr>
    <w:rPr>
      <w:rFonts w:ascii="Tahoma" w:eastAsia="Tahoma" w:hAnsi="Tahoma" w:cs="Tahoma"/>
      <w:kern w:val="1"/>
      <w:lang w:eastAsia="hi-IN" w:bidi="hi-IN"/>
    </w:rPr>
  </w:style>
  <w:style w:type="paragraph" w:customStyle="1" w:styleId="ConsPlusTextList">
    <w:name w:val="ConsPlusTextList"/>
    <w:next w:val="ConsPlusNormal"/>
    <w:rsid w:val="00A877D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WW-ConsPlusTextList">
    <w:name w:val="WW-  ConsPlusTextList"/>
    <w:next w:val="ConsPlusNormal"/>
    <w:rsid w:val="00A877D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211">
    <w:name w:val="Основной текст 21"/>
    <w:basedOn w:val="a"/>
    <w:rsid w:val="00A877DD"/>
    <w:pPr>
      <w:widowControl w:val="0"/>
      <w:autoSpaceDE w:val="0"/>
      <w:spacing w:line="360" w:lineRule="auto"/>
      <w:ind w:right="284" w:firstLine="851"/>
      <w:jc w:val="both"/>
      <w:textAlignment w:val="baseline"/>
    </w:pPr>
    <w:rPr>
      <w:rFonts w:eastAsia="SimSun" w:cs="Calibri"/>
      <w:kern w:val="1"/>
      <w:lang w:eastAsia="hi-IN" w:bidi="hi-IN"/>
    </w:rPr>
  </w:style>
  <w:style w:type="paragraph" w:customStyle="1" w:styleId="23">
    <w:name w:val="Абзац списка2"/>
    <w:basedOn w:val="a"/>
    <w:rsid w:val="00A877DD"/>
    <w:pPr>
      <w:widowControl w:val="0"/>
      <w:spacing w:line="100" w:lineRule="atLeast"/>
      <w:ind w:left="708"/>
    </w:pPr>
    <w:rPr>
      <w:rFonts w:eastAsia="SimSun"/>
      <w:kern w:val="1"/>
      <w:lang w:eastAsia="hi-IN" w:bidi="hi-IN"/>
    </w:rPr>
  </w:style>
  <w:style w:type="character" w:styleId="af7">
    <w:name w:val="Intense Reference"/>
    <w:uiPriority w:val="32"/>
    <w:qFormat/>
    <w:rsid w:val="00A877DD"/>
    <w:rPr>
      <w:b/>
      <w:bCs/>
      <w:smallCaps/>
      <w:color w:val="C0504D"/>
      <w:spacing w:val="5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5678F"/>
    <w:rPr>
      <w:rFonts w:ascii="Cambria" w:eastAsia="Times New Roman" w:hAnsi="Cambria" w:cs="Times New Roman"/>
      <w:b/>
      <w:b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05066-51F6-4186-ADFA-D5AA79C8F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Links>
    <vt:vector size="72" baseType="variant">
      <vt:variant>
        <vt:i4>6684730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6357046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consultantplus://offline/ref=363F29FA72038FA27FDB82D7AD7B855B122402039296AF3F39EDCDA562B5B8D00BX8D</vt:lpwstr>
      </vt:variant>
      <vt:variant>
        <vt:lpwstr/>
      </vt:variant>
      <vt:variant>
        <vt:i4>458761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consultantplus://offline/ref=363F29FA72038FA27FDB9CDABB17D85F102E5C0E919FAC6C64B296F8350BXCD</vt:lpwstr>
      </vt:variant>
      <vt:variant>
        <vt:lpwstr/>
      </vt:variant>
      <vt:variant>
        <vt:i4>6684781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consultantplus://offline/ref=363F29FA72038FA27FDB9CDABB17D85F102F5D0E9395AC6C64B296F835BCB287FFE66FB29FDDC00F04X2D</vt:lpwstr>
      </vt:variant>
      <vt:variant>
        <vt:lpwstr/>
      </vt:variant>
      <vt:variant>
        <vt:i4>6684730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Par483</vt:lpwstr>
      </vt:variant>
      <vt:variant>
        <vt:i4>6750261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Par1772</vt:lpwstr>
      </vt:variant>
      <vt:variant>
        <vt:i4>6684723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Par1168</vt:lpwstr>
      </vt:variant>
      <vt:variant>
        <vt:i4>6946866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Par803</vt:lpwstr>
      </vt:variant>
      <vt:variant>
        <vt:i4>6750261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Par274</vt:lpwstr>
      </vt:variant>
      <vt:variant>
        <vt:i4>6357046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consultantplus://offline/ref=363F29FA72038FA27FDB82D7AD7B855B122402039296AF3F39EDCDA562B5B8D00BX8D</vt:lpwstr>
      </vt:variant>
      <vt:variant>
        <vt:lpwstr/>
      </vt:variant>
      <vt:variant>
        <vt:i4>458761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consultantplus://offline/ref=363F29FA72038FA27FDB9CDABB17D85F102E5C0E919FAC6C64B296F8350BXCD</vt:lpwstr>
      </vt:variant>
      <vt:variant>
        <vt:lpwstr/>
      </vt:variant>
      <vt:variant>
        <vt:i4>6684781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consultantplus://offline/ref=363F29FA72038FA27FDB9CDABB17D85F102F5D0E9395AC6C64B296F835BCB287FFE66FB29FDDC00F04X2D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</dc:creator>
  <cp:lastModifiedBy>Наталья И. Косолапова</cp:lastModifiedBy>
  <cp:revision>4</cp:revision>
  <cp:lastPrinted>2024-01-22T08:45:00Z</cp:lastPrinted>
  <dcterms:created xsi:type="dcterms:W3CDTF">2024-01-22T05:23:00Z</dcterms:created>
  <dcterms:modified xsi:type="dcterms:W3CDTF">2024-01-22T08:46:00Z</dcterms:modified>
</cp:coreProperties>
</file>