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84C4A" w:rsidRDefault="00684C4A"/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5353"/>
        <w:gridCol w:w="4555"/>
      </w:tblGrid>
      <w:tr w:rsidR="00684C4A">
        <w:tc>
          <w:tcPr>
            <w:tcW w:w="5353" w:type="dxa"/>
            <w:shd w:val="clear" w:color="auto" w:fill="auto"/>
          </w:tcPr>
          <w:p w:rsidR="00684C4A" w:rsidRDefault="00BF25A9">
            <w:pPr>
              <w:jc w:val="center"/>
              <w:rPr>
                <w:sz w:val="6"/>
                <w:szCs w:val="6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6197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84C4A" w:rsidRDefault="00684C4A">
            <w:pPr>
              <w:pStyle w:val="a8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684C4A" w:rsidRDefault="00684C4A">
            <w:pPr>
              <w:pStyle w:val="a8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АДМИНИСТРАЦИЯ ГОРОДА </w:t>
            </w:r>
          </w:p>
          <w:p w:rsidR="00684C4A" w:rsidRDefault="00684C4A">
            <w:pPr>
              <w:pStyle w:val="a8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БУЗУЛУКА</w:t>
            </w:r>
          </w:p>
          <w:p w:rsidR="00684C4A" w:rsidRDefault="00684C4A">
            <w:pPr>
              <w:pStyle w:val="a8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:rsidR="00684C4A" w:rsidRDefault="00684C4A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684C4A" w:rsidRDefault="00684C4A">
            <w:pPr>
              <w:jc w:val="center"/>
              <w:rPr>
                <w:b/>
                <w:bCs/>
              </w:rPr>
            </w:pPr>
          </w:p>
          <w:p w:rsidR="00684C4A" w:rsidRDefault="00684C4A">
            <w:pPr>
              <w:jc w:val="center"/>
              <w:rPr>
                <w:sz w:val="2"/>
                <w:szCs w:val="2"/>
              </w:rPr>
            </w:pPr>
          </w:p>
          <w:p w:rsidR="00684C4A" w:rsidRDefault="00684C4A">
            <w:pPr>
              <w:jc w:val="center"/>
              <w:rPr>
                <w:sz w:val="2"/>
                <w:szCs w:val="2"/>
              </w:rPr>
            </w:pPr>
          </w:p>
          <w:p w:rsidR="00684C4A" w:rsidRDefault="001B5BFD">
            <w:pPr>
              <w:ind w:left="-68" w:right="-74"/>
              <w:jc w:val="center"/>
              <w:rPr>
                <w:bCs/>
              </w:rPr>
            </w:pPr>
            <w:r>
              <w:rPr>
                <w:sz w:val="22"/>
                <w:szCs w:val="22"/>
              </w:rPr>
              <w:t>18.04.2022 № 641-п</w:t>
            </w:r>
          </w:p>
          <w:p w:rsidR="00684C4A" w:rsidRDefault="00684C4A">
            <w:pPr>
              <w:ind w:left="-68" w:right="-74"/>
              <w:jc w:val="center"/>
            </w:pPr>
            <w:r>
              <w:rPr>
                <w:bCs/>
              </w:rPr>
              <w:t>г. Бузулук</w:t>
            </w:r>
          </w:p>
        </w:tc>
        <w:tc>
          <w:tcPr>
            <w:tcW w:w="4555" w:type="dxa"/>
            <w:shd w:val="clear" w:color="auto" w:fill="auto"/>
          </w:tcPr>
          <w:p w:rsidR="00684C4A" w:rsidRDefault="00684C4A" w:rsidP="00002B6E">
            <w:pPr>
              <w:snapToGrid w:val="0"/>
            </w:pPr>
            <w:r>
              <w:t xml:space="preserve">                             </w:t>
            </w:r>
            <w:r w:rsidR="00002B6E">
              <w:t xml:space="preserve"> </w:t>
            </w:r>
          </w:p>
        </w:tc>
      </w:tr>
      <w:tr w:rsidR="00684C4A">
        <w:tc>
          <w:tcPr>
            <w:tcW w:w="5353" w:type="dxa"/>
            <w:shd w:val="clear" w:color="auto" w:fill="auto"/>
          </w:tcPr>
          <w:p w:rsidR="00684C4A" w:rsidRDefault="001B5BFD">
            <w:pPr>
              <w:snapToGrid w:val="0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margi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3810" r="1905" b="0"/>
                      <wp:wrapNone/>
                      <wp:docPr id="3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" stroked="f" strokecolor="gray">
                      <w10:wrap anchorx="margin"/>
                    </v:lin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margi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3175" t="0" r="0" b="1270"/>
                      <wp:wrapNone/>
                      <wp:docPr id="2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80808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" stroked="f" strokecolor="gray">
                      <w10:wrap anchorx="margin"/>
                    </v:line>
                  </w:pict>
                </mc:Fallback>
              </mc:AlternateContent>
            </w:r>
          </w:p>
        </w:tc>
        <w:tc>
          <w:tcPr>
            <w:tcW w:w="4555" w:type="dxa"/>
            <w:shd w:val="clear" w:color="auto" w:fill="auto"/>
          </w:tcPr>
          <w:p w:rsidR="00684C4A" w:rsidRDefault="00684C4A">
            <w:pPr>
              <w:snapToGrid w:val="0"/>
            </w:pPr>
          </w:p>
        </w:tc>
      </w:tr>
    </w:tbl>
    <w:p w:rsidR="0051549B" w:rsidRDefault="0051549B" w:rsidP="0051549B">
      <w:pPr>
        <w:keepNext/>
        <w:tabs>
          <w:tab w:val="left" w:pos="1134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проведении городских </w:t>
      </w:r>
    </w:p>
    <w:p w:rsidR="0051549B" w:rsidRDefault="00BF25A9" w:rsidP="0051549B">
      <w:pPr>
        <w:tabs>
          <w:tab w:val="left" w:pos="540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юнармейских </w:t>
      </w:r>
      <w:r w:rsidR="0051549B">
        <w:rPr>
          <w:sz w:val="28"/>
          <w:szCs w:val="28"/>
        </w:rPr>
        <w:t>военно-спортивных</w:t>
      </w:r>
    </w:p>
    <w:p w:rsidR="00C44A2A" w:rsidRDefault="0051549B" w:rsidP="00495A0C">
      <w:pPr>
        <w:tabs>
          <w:tab w:val="left" w:pos="1134"/>
        </w:tabs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>соревнований «Зарница»</w:t>
      </w:r>
      <w:r w:rsidR="00C44A2A">
        <w:rPr>
          <w:sz w:val="28"/>
          <w:szCs w:val="28"/>
        </w:rPr>
        <w:t xml:space="preserve"> </w:t>
      </w:r>
    </w:p>
    <w:p w:rsidR="00BB02E8" w:rsidRDefault="00BB02E8" w:rsidP="00BB02E8">
      <w:pPr>
        <w:keepNext/>
        <w:tabs>
          <w:tab w:val="left" w:pos="1134"/>
        </w:tabs>
        <w:jc w:val="both"/>
        <w:rPr>
          <w:sz w:val="28"/>
          <w:szCs w:val="28"/>
        </w:rPr>
      </w:pPr>
    </w:p>
    <w:p w:rsidR="00BB02E8" w:rsidRDefault="00BB02E8" w:rsidP="00BB02E8">
      <w:pPr>
        <w:keepNext/>
        <w:tabs>
          <w:tab w:val="left" w:pos="1134"/>
        </w:tabs>
        <w:jc w:val="both"/>
        <w:rPr>
          <w:sz w:val="28"/>
          <w:szCs w:val="28"/>
        </w:rPr>
      </w:pPr>
    </w:p>
    <w:p w:rsidR="00C60554" w:rsidRPr="005E4446" w:rsidRDefault="00DC0DD2" w:rsidP="00DC0DD2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DC0DD2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совершенствования подготовки обучающихся </w:t>
      </w:r>
      <w:r w:rsidRPr="00DC0DD2">
        <w:rPr>
          <w:sz w:val="28"/>
          <w:szCs w:val="28"/>
        </w:rPr>
        <w:t>общеобразовательных организаций города Бузулука к военной службе, привлечения к</w:t>
      </w:r>
      <w:r w:rsidR="00F033AD">
        <w:rPr>
          <w:sz w:val="28"/>
          <w:szCs w:val="28"/>
        </w:rPr>
        <w:t xml:space="preserve"> </w:t>
      </w:r>
      <w:r w:rsidRPr="00DC0DD2">
        <w:rPr>
          <w:sz w:val="28"/>
          <w:szCs w:val="28"/>
        </w:rPr>
        <w:t>военно-патриотическому воспитанию молодежи  широкого круга заинтересованных организаций и</w:t>
      </w:r>
      <w:r>
        <w:rPr>
          <w:sz w:val="28"/>
          <w:szCs w:val="28"/>
        </w:rPr>
        <w:t xml:space="preserve"> общественности города Бузулука</w:t>
      </w:r>
      <w:r w:rsidR="00C60554" w:rsidRPr="005E4446">
        <w:rPr>
          <w:sz w:val="28"/>
          <w:szCs w:val="28"/>
        </w:rPr>
        <w:t xml:space="preserve">, </w:t>
      </w:r>
      <w:r>
        <w:rPr>
          <w:sz w:val="28"/>
        </w:rPr>
        <w:t>на основании статьи 16 Федерального закона от 06.10.2003 № 131</w:t>
      </w:r>
      <w:r>
        <w:rPr>
          <w:sz w:val="28"/>
          <w:szCs w:val="28"/>
        </w:rPr>
        <w:t>-ФЗ «Об общих принципах организации местного самоуправления в Российской Федерации»,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пункта 6 части 1 статьи 12 Федерального закона от 07.02.2011 № 3-ФЗ «О полиции», статей 7, 30, пункта 5 статьи 40, статьи 43 </w:t>
      </w:r>
      <w:r>
        <w:rPr>
          <w:sz w:val="28"/>
        </w:rPr>
        <w:t>Устава города Бузулука,</w:t>
      </w:r>
      <w:r w:rsidR="00C44A2A">
        <w:rPr>
          <w:sz w:val="28"/>
        </w:rPr>
        <w:t xml:space="preserve"> </w:t>
      </w:r>
      <w:r>
        <w:rPr>
          <w:sz w:val="28"/>
          <w:szCs w:val="28"/>
        </w:rPr>
        <w:t xml:space="preserve">в </w:t>
      </w:r>
      <w:r w:rsidR="00F52E52">
        <w:rPr>
          <w:sz w:val="28"/>
          <w:szCs w:val="28"/>
        </w:rPr>
        <w:t>рамках реализации</w:t>
      </w:r>
      <w:r>
        <w:rPr>
          <w:sz w:val="28"/>
          <w:szCs w:val="28"/>
        </w:rPr>
        <w:t xml:space="preserve"> муниципальной  программ</w:t>
      </w:r>
      <w:r w:rsidR="00F52E52">
        <w:rPr>
          <w:sz w:val="28"/>
          <w:szCs w:val="28"/>
        </w:rPr>
        <w:t>ы</w:t>
      </w:r>
      <w:r>
        <w:rPr>
          <w:sz w:val="28"/>
          <w:szCs w:val="28"/>
        </w:rPr>
        <w:t xml:space="preserve"> «Осуществление деятельности в области культуры, спорта и молод</w:t>
      </w:r>
      <w:r w:rsidR="00B537C1">
        <w:rPr>
          <w:sz w:val="28"/>
          <w:szCs w:val="28"/>
        </w:rPr>
        <w:t>ежной политики города Бузулука</w:t>
      </w:r>
      <w:r>
        <w:rPr>
          <w:sz w:val="28"/>
          <w:szCs w:val="28"/>
        </w:rPr>
        <w:t xml:space="preserve">», утвержденной постановлением администрации </w:t>
      </w:r>
      <w:r w:rsidR="00B537C1" w:rsidRPr="00DC0DD2">
        <w:rPr>
          <w:sz w:val="28"/>
          <w:szCs w:val="28"/>
        </w:rPr>
        <w:t xml:space="preserve">города Бузулука </w:t>
      </w:r>
      <w:r w:rsidR="00DB1FC7">
        <w:rPr>
          <w:sz w:val="28"/>
          <w:szCs w:val="28"/>
        </w:rPr>
        <w:t xml:space="preserve">от </w:t>
      </w:r>
      <w:r w:rsidR="002C47B9">
        <w:rPr>
          <w:sz w:val="28"/>
          <w:szCs w:val="28"/>
        </w:rPr>
        <w:t xml:space="preserve">19.11.2020 </w:t>
      </w:r>
      <w:r>
        <w:rPr>
          <w:sz w:val="28"/>
          <w:szCs w:val="28"/>
        </w:rPr>
        <w:t xml:space="preserve">№ </w:t>
      </w:r>
      <w:r w:rsidR="002C47B9">
        <w:rPr>
          <w:sz w:val="28"/>
          <w:szCs w:val="28"/>
        </w:rPr>
        <w:t>2079</w:t>
      </w:r>
      <w:r>
        <w:rPr>
          <w:sz w:val="28"/>
          <w:szCs w:val="28"/>
        </w:rPr>
        <w:t>-п</w:t>
      </w:r>
      <w:r w:rsidR="00B80762">
        <w:rPr>
          <w:sz w:val="28"/>
          <w:szCs w:val="28"/>
        </w:rPr>
        <w:t xml:space="preserve">, </w:t>
      </w:r>
      <w:r w:rsidR="00B80762">
        <w:rPr>
          <w:sz w:val="28"/>
        </w:rPr>
        <w:t>протокола  заседания штаба по предупреждению завоза и распространения новой коронавирусной инфекции на территории муниципального образования город Бузулук Оренбургской области от 13.04.2022 № 101</w:t>
      </w:r>
      <w:r w:rsidR="00C60554" w:rsidRPr="005E4446">
        <w:rPr>
          <w:sz w:val="28"/>
          <w:szCs w:val="28"/>
        </w:rPr>
        <w:t>:</w:t>
      </w:r>
    </w:p>
    <w:p w:rsidR="00C60554" w:rsidRPr="005E4446" w:rsidRDefault="00C60554" w:rsidP="00B537C1">
      <w:pPr>
        <w:ind w:firstLine="708"/>
        <w:jc w:val="both"/>
        <w:rPr>
          <w:sz w:val="28"/>
          <w:szCs w:val="28"/>
        </w:rPr>
      </w:pPr>
      <w:r w:rsidRPr="005E4446">
        <w:rPr>
          <w:sz w:val="28"/>
          <w:szCs w:val="28"/>
        </w:rPr>
        <w:t xml:space="preserve">1. </w:t>
      </w:r>
      <w:r w:rsidR="00F033AD">
        <w:rPr>
          <w:sz w:val="28"/>
          <w:szCs w:val="28"/>
        </w:rPr>
        <w:t>Провести  2</w:t>
      </w:r>
      <w:r w:rsidR="00751146">
        <w:rPr>
          <w:sz w:val="28"/>
          <w:szCs w:val="28"/>
        </w:rPr>
        <w:t>8</w:t>
      </w:r>
      <w:r w:rsidR="00F033AD">
        <w:rPr>
          <w:sz w:val="28"/>
          <w:szCs w:val="28"/>
        </w:rPr>
        <w:t>-2</w:t>
      </w:r>
      <w:r w:rsidR="00751146">
        <w:rPr>
          <w:sz w:val="28"/>
          <w:szCs w:val="28"/>
        </w:rPr>
        <w:t>9</w:t>
      </w:r>
      <w:r w:rsidR="00F033AD">
        <w:rPr>
          <w:sz w:val="28"/>
          <w:szCs w:val="28"/>
        </w:rPr>
        <w:t xml:space="preserve"> </w:t>
      </w:r>
      <w:r w:rsidR="00F52E52">
        <w:rPr>
          <w:sz w:val="28"/>
          <w:szCs w:val="28"/>
        </w:rPr>
        <w:t>апреля</w:t>
      </w:r>
      <w:r w:rsidR="00F033AD">
        <w:rPr>
          <w:sz w:val="28"/>
          <w:szCs w:val="28"/>
        </w:rPr>
        <w:t xml:space="preserve"> 20</w:t>
      </w:r>
      <w:r w:rsidR="00751146">
        <w:rPr>
          <w:sz w:val="28"/>
          <w:szCs w:val="28"/>
        </w:rPr>
        <w:t>22</w:t>
      </w:r>
      <w:r w:rsidR="00F033AD">
        <w:rPr>
          <w:sz w:val="28"/>
          <w:szCs w:val="28"/>
        </w:rPr>
        <w:t xml:space="preserve"> года городские</w:t>
      </w:r>
      <w:r w:rsidR="002C47B9">
        <w:rPr>
          <w:sz w:val="28"/>
          <w:szCs w:val="28"/>
        </w:rPr>
        <w:t xml:space="preserve"> юнармейские </w:t>
      </w:r>
      <w:r w:rsidR="00F033AD">
        <w:rPr>
          <w:sz w:val="28"/>
          <w:szCs w:val="28"/>
        </w:rPr>
        <w:t xml:space="preserve"> военно-спортивные соревнования «Зарница» (далее по тексту – соревнования)</w:t>
      </w:r>
      <w:r w:rsidR="002C47B9">
        <w:rPr>
          <w:sz w:val="28"/>
          <w:szCs w:val="28"/>
        </w:rPr>
        <w:t xml:space="preserve"> </w:t>
      </w:r>
      <w:r w:rsidR="002C47B9">
        <w:rPr>
          <w:sz w:val="28"/>
        </w:rPr>
        <w:t xml:space="preserve">в соответствии с требованиями и рекомендациями, предусмотренными </w:t>
      </w:r>
      <w:r w:rsidR="002C47B9" w:rsidRPr="00341F94">
        <w:rPr>
          <w:sz w:val="28"/>
        </w:rPr>
        <w:t>Указ</w:t>
      </w:r>
      <w:r w:rsidR="002C47B9">
        <w:rPr>
          <w:sz w:val="28"/>
        </w:rPr>
        <w:t>ом</w:t>
      </w:r>
      <w:r w:rsidR="002C47B9" w:rsidRPr="00341F94">
        <w:rPr>
          <w:sz w:val="28"/>
        </w:rPr>
        <w:t xml:space="preserve"> </w:t>
      </w:r>
      <w:r w:rsidR="002C47B9">
        <w:rPr>
          <w:sz w:val="28"/>
        </w:rPr>
        <w:t>Г</w:t>
      </w:r>
      <w:r w:rsidR="002C47B9" w:rsidRPr="00341F94">
        <w:rPr>
          <w:sz w:val="28"/>
        </w:rPr>
        <w:t>убернатора Оренбургской области от 17</w:t>
      </w:r>
      <w:r w:rsidR="002C47B9">
        <w:rPr>
          <w:sz w:val="28"/>
        </w:rPr>
        <w:t xml:space="preserve">.03.2020 </w:t>
      </w:r>
      <w:r w:rsidR="002C47B9" w:rsidRPr="00341F94">
        <w:rPr>
          <w:sz w:val="28"/>
        </w:rPr>
        <w:t xml:space="preserve">№ 112-ук </w:t>
      </w:r>
      <w:r w:rsidR="002C47B9">
        <w:rPr>
          <w:sz w:val="28"/>
        </w:rPr>
        <w:t>«</w:t>
      </w:r>
      <w:r w:rsidR="002C47B9" w:rsidRPr="00341F94">
        <w:rPr>
          <w:sz w:val="28"/>
        </w:rPr>
        <w:t>О мерах по противодействию распространению в Оренбургской области новой коронавирусной инфекции (2019-nCoV)</w:t>
      </w:r>
      <w:r w:rsidR="002C47B9">
        <w:rPr>
          <w:sz w:val="28"/>
        </w:rPr>
        <w:t>»</w:t>
      </w:r>
      <w:r w:rsidR="00F033AD">
        <w:rPr>
          <w:sz w:val="28"/>
          <w:szCs w:val="28"/>
        </w:rPr>
        <w:t>.</w:t>
      </w:r>
    </w:p>
    <w:p w:rsidR="00C60554" w:rsidRPr="005E4446" w:rsidRDefault="00C60554" w:rsidP="00BB02E8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5E4446">
        <w:rPr>
          <w:sz w:val="28"/>
          <w:szCs w:val="28"/>
        </w:rPr>
        <w:t>2. Утвердить:</w:t>
      </w:r>
    </w:p>
    <w:p w:rsidR="00B537C1" w:rsidRDefault="00C60554" w:rsidP="00BB02E8">
      <w:pPr>
        <w:ind w:firstLine="709"/>
        <w:jc w:val="both"/>
        <w:rPr>
          <w:sz w:val="28"/>
          <w:szCs w:val="28"/>
        </w:rPr>
      </w:pPr>
      <w:r w:rsidRPr="005E4446">
        <w:rPr>
          <w:sz w:val="28"/>
          <w:szCs w:val="28"/>
        </w:rPr>
        <w:t xml:space="preserve">2.1. </w:t>
      </w:r>
      <w:r w:rsidR="00B537C1">
        <w:rPr>
          <w:sz w:val="28"/>
          <w:szCs w:val="28"/>
        </w:rPr>
        <w:t>Состав оргкомитета по подготовке и проведению соревнований согласно приложению № 1.</w:t>
      </w:r>
    </w:p>
    <w:p w:rsidR="00C60554" w:rsidRPr="005E4446" w:rsidRDefault="00C60554" w:rsidP="00BB02E8">
      <w:pPr>
        <w:ind w:firstLine="709"/>
        <w:jc w:val="both"/>
        <w:rPr>
          <w:sz w:val="28"/>
          <w:szCs w:val="28"/>
        </w:rPr>
      </w:pPr>
      <w:r w:rsidRPr="005E4446">
        <w:rPr>
          <w:sz w:val="28"/>
          <w:szCs w:val="28"/>
        </w:rPr>
        <w:t xml:space="preserve">2.2. </w:t>
      </w:r>
      <w:r w:rsidR="00B537C1">
        <w:rPr>
          <w:sz w:val="28"/>
          <w:szCs w:val="28"/>
        </w:rPr>
        <w:t xml:space="preserve">План подготовки и проведения соревнований согласно  </w:t>
      </w:r>
      <w:r w:rsidR="000E1819">
        <w:rPr>
          <w:sz w:val="28"/>
          <w:szCs w:val="28"/>
        </w:rPr>
        <w:t xml:space="preserve">                      </w:t>
      </w:r>
      <w:r w:rsidR="00B537C1">
        <w:rPr>
          <w:sz w:val="28"/>
          <w:szCs w:val="28"/>
        </w:rPr>
        <w:t>приложению № 2.</w:t>
      </w:r>
    </w:p>
    <w:p w:rsidR="00B537C1" w:rsidRDefault="00C60554" w:rsidP="00BB02E8">
      <w:pPr>
        <w:ind w:firstLine="709"/>
        <w:jc w:val="both"/>
        <w:rPr>
          <w:sz w:val="28"/>
          <w:szCs w:val="28"/>
        </w:rPr>
      </w:pPr>
      <w:r w:rsidRPr="005E4446">
        <w:rPr>
          <w:sz w:val="28"/>
          <w:szCs w:val="28"/>
        </w:rPr>
        <w:t xml:space="preserve">3. </w:t>
      </w:r>
      <w:r w:rsidR="00B537C1">
        <w:rPr>
          <w:sz w:val="28"/>
          <w:szCs w:val="28"/>
        </w:rPr>
        <w:t xml:space="preserve">Финансирование расходов, связанных с организацией и проведением соревнований, осуществлять за счет средств местного </w:t>
      </w:r>
      <w:r w:rsidR="00B537C1" w:rsidRPr="007058EA">
        <w:rPr>
          <w:sz w:val="28"/>
          <w:szCs w:val="28"/>
        </w:rPr>
        <w:t>бюджета по разделу 0707 «</w:t>
      </w:r>
      <w:r w:rsidR="00593A3C" w:rsidRPr="007058EA">
        <w:rPr>
          <w:sz w:val="28"/>
          <w:szCs w:val="28"/>
        </w:rPr>
        <w:t xml:space="preserve">Проведение мероприятий, направленных на поддержку и развитие </w:t>
      </w:r>
      <w:r w:rsidR="00593A3C" w:rsidRPr="007058EA">
        <w:rPr>
          <w:sz w:val="28"/>
          <w:szCs w:val="28"/>
        </w:rPr>
        <w:lastRenderedPageBreak/>
        <w:t>самодеятельного творчества учащейся и работающей молодежи»</w:t>
      </w:r>
      <w:r w:rsidR="00B537C1" w:rsidRPr="007058EA">
        <w:rPr>
          <w:sz w:val="28"/>
          <w:szCs w:val="28"/>
        </w:rPr>
        <w:t xml:space="preserve"> муниципальной подпрограммы «Молодежь города Бузулука»</w:t>
      </w:r>
      <w:r w:rsidR="001F5205">
        <w:rPr>
          <w:sz w:val="28"/>
          <w:szCs w:val="28"/>
        </w:rPr>
        <w:t xml:space="preserve"> муниципальной программы «Осуществление деятельности в области культуры, спорта и молодежной политики города Бузулука»</w:t>
      </w:r>
      <w:r w:rsidR="00B537C1" w:rsidRPr="007058EA">
        <w:rPr>
          <w:sz w:val="28"/>
          <w:szCs w:val="28"/>
        </w:rPr>
        <w:t>.</w:t>
      </w:r>
    </w:p>
    <w:p w:rsidR="00F52E52" w:rsidRDefault="007B194B" w:rsidP="001F520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A11868">
        <w:rPr>
          <w:sz w:val="28"/>
          <w:szCs w:val="28"/>
        </w:rPr>
        <w:t>Организацию исполнения настоящего постановления поручить Управлению по культуре, спорту и молодежной политике администрации города Бу</w:t>
      </w:r>
      <w:r w:rsidR="002C47B9">
        <w:rPr>
          <w:sz w:val="28"/>
          <w:szCs w:val="28"/>
        </w:rPr>
        <w:t>зулука.</w:t>
      </w:r>
    </w:p>
    <w:p w:rsidR="00C60554" w:rsidRPr="005E4446" w:rsidRDefault="00A11868" w:rsidP="00BB02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60554" w:rsidRPr="005E4446">
        <w:rPr>
          <w:sz w:val="28"/>
          <w:szCs w:val="28"/>
        </w:rPr>
        <w:t>. Рекомендовать:</w:t>
      </w:r>
    </w:p>
    <w:p w:rsidR="00C60554" w:rsidRPr="005E4446" w:rsidRDefault="00A11868" w:rsidP="00A1186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60554" w:rsidRPr="005E4446">
        <w:rPr>
          <w:sz w:val="28"/>
          <w:szCs w:val="28"/>
        </w:rPr>
        <w:t>.1.</w:t>
      </w:r>
      <w:r>
        <w:rPr>
          <w:sz w:val="28"/>
          <w:szCs w:val="28"/>
        </w:rPr>
        <w:t xml:space="preserve"> </w:t>
      </w:r>
      <w:r w:rsidR="002C47B9">
        <w:rPr>
          <w:sz w:val="28"/>
          <w:szCs w:val="28"/>
        </w:rPr>
        <w:t>МО МВД России «Бузулукский»</w:t>
      </w:r>
      <w:r w:rsidR="00C60554" w:rsidRPr="005E4446">
        <w:rPr>
          <w:sz w:val="28"/>
          <w:szCs w:val="28"/>
        </w:rPr>
        <w:t xml:space="preserve"> </w:t>
      </w:r>
      <w:r>
        <w:rPr>
          <w:sz w:val="28"/>
          <w:szCs w:val="28"/>
        </w:rPr>
        <w:t>оказать содействие в  обеспечении общественного порядка и безопасности участников соревнований в местах их проведения.</w:t>
      </w:r>
    </w:p>
    <w:p w:rsidR="00C60554" w:rsidRPr="005E4446" w:rsidRDefault="00A11868" w:rsidP="00F61CCE">
      <w:pPr>
        <w:tabs>
          <w:tab w:val="left" w:pos="540"/>
          <w:tab w:val="left" w:pos="126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60554" w:rsidRPr="005E4446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="00C60554" w:rsidRPr="005E4446">
        <w:rPr>
          <w:sz w:val="28"/>
          <w:szCs w:val="28"/>
        </w:rPr>
        <w:t xml:space="preserve">. </w:t>
      </w:r>
      <w:r w:rsidR="002C47B9">
        <w:rPr>
          <w:sz w:val="28"/>
          <w:szCs w:val="28"/>
        </w:rPr>
        <w:t>ГА</w:t>
      </w:r>
      <w:r w:rsidR="000E1819" w:rsidRPr="00C16F00">
        <w:rPr>
          <w:sz w:val="28"/>
          <w:szCs w:val="28"/>
        </w:rPr>
        <w:t>УЗ «</w:t>
      </w:r>
      <w:r w:rsidR="00C62546">
        <w:rPr>
          <w:sz w:val="28"/>
          <w:szCs w:val="28"/>
        </w:rPr>
        <w:t>ББСМП»</w:t>
      </w:r>
      <w:r w:rsidR="00C60554" w:rsidRPr="005E4446">
        <w:rPr>
          <w:sz w:val="28"/>
          <w:szCs w:val="28"/>
        </w:rPr>
        <w:t xml:space="preserve"> </w:t>
      </w:r>
      <w:r w:rsidR="00F61CCE">
        <w:rPr>
          <w:sz w:val="28"/>
          <w:szCs w:val="28"/>
        </w:rPr>
        <w:t>обеспечить при необходимости оказание неотложной помощи в местах проведения соревнований.</w:t>
      </w:r>
    </w:p>
    <w:p w:rsidR="00C60554" w:rsidRPr="005E4446" w:rsidRDefault="005D0E2D" w:rsidP="00BB02E8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C60554" w:rsidRPr="005E4446">
        <w:rPr>
          <w:sz w:val="28"/>
          <w:szCs w:val="28"/>
        </w:rPr>
        <w:t xml:space="preserve"> </w:t>
      </w:r>
      <w:r>
        <w:rPr>
          <w:sz w:val="28"/>
        </w:rPr>
        <w:t xml:space="preserve">Настоящее постановление вступает в силу </w:t>
      </w:r>
      <w:r w:rsidR="002C47B9">
        <w:rPr>
          <w:sz w:val="28"/>
        </w:rPr>
        <w:t xml:space="preserve">со дня </w:t>
      </w:r>
      <w:r>
        <w:rPr>
          <w:sz w:val="28"/>
        </w:rPr>
        <w:t>подписания и подлежит размещению на официальном сайте</w:t>
      </w:r>
      <w:r w:rsidR="00DB1FC7">
        <w:rPr>
          <w:sz w:val="28"/>
        </w:rPr>
        <w:t xml:space="preserve"> администрации</w:t>
      </w:r>
      <w:r>
        <w:rPr>
          <w:sz w:val="28"/>
        </w:rPr>
        <w:t xml:space="preserve"> города Бузулука </w:t>
      </w:r>
      <w:r w:rsidR="00DB1FC7">
        <w:rPr>
          <w:sz w:val="28"/>
          <w:lang w:val="en-US"/>
        </w:rPr>
        <w:t>www</w:t>
      </w:r>
      <w:r w:rsidR="00DB1FC7" w:rsidRPr="00DB1FC7">
        <w:rPr>
          <w:sz w:val="28"/>
        </w:rPr>
        <w:t>.</w:t>
      </w:r>
      <w:r>
        <w:rPr>
          <w:sz w:val="28"/>
        </w:rPr>
        <w:t>бузулук.рф.</w:t>
      </w:r>
    </w:p>
    <w:p w:rsidR="00C60554" w:rsidRPr="005E4446" w:rsidRDefault="005D0E2D" w:rsidP="004B402F">
      <w:pPr>
        <w:tabs>
          <w:tab w:val="left" w:pos="9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60554" w:rsidRPr="005E4446">
        <w:rPr>
          <w:sz w:val="28"/>
          <w:szCs w:val="28"/>
        </w:rPr>
        <w:t xml:space="preserve">. </w:t>
      </w:r>
      <w:r w:rsidR="004B402F">
        <w:rPr>
          <w:sz w:val="28"/>
        </w:rPr>
        <w:t>Контроль  за  исполнением   настоящего постановления  возложить на заместителя главы администрации города по социальной политике                       Севрюкова</w:t>
      </w:r>
      <w:r w:rsidR="002C47B9">
        <w:rPr>
          <w:sz w:val="28"/>
        </w:rPr>
        <w:t xml:space="preserve"> Н.А</w:t>
      </w:r>
      <w:r w:rsidR="004B402F">
        <w:rPr>
          <w:sz w:val="28"/>
        </w:rPr>
        <w:t>.</w:t>
      </w:r>
    </w:p>
    <w:p w:rsidR="00C60554" w:rsidRDefault="00C60554" w:rsidP="00BB02E8">
      <w:pPr>
        <w:ind w:firstLine="709"/>
        <w:rPr>
          <w:sz w:val="28"/>
          <w:szCs w:val="28"/>
        </w:rPr>
      </w:pPr>
    </w:p>
    <w:p w:rsidR="00D715FB" w:rsidRDefault="00D715FB" w:rsidP="00BB02E8">
      <w:pPr>
        <w:ind w:firstLine="709"/>
        <w:rPr>
          <w:sz w:val="28"/>
          <w:szCs w:val="28"/>
        </w:rPr>
      </w:pPr>
    </w:p>
    <w:p w:rsidR="00D715FB" w:rsidRPr="005E4446" w:rsidRDefault="00D715FB" w:rsidP="00BB02E8">
      <w:pPr>
        <w:ind w:firstLine="709"/>
        <w:rPr>
          <w:sz w:val="28"/>
          <w:szCs w:val="28"/>
        </w:rPr>
      </w:pPr>
    </w:p>
    <w:p w:rsidR="004B402F" w:rsidRPr="005E4446" w:rsidRDefault="004B402F" w:rsidP="004B402F">
      <w:pPr>
        <w:tabs>
          <w:tab w:val="left" w:pos="1620"/>
          <w:tab w:val="left" w:pos="9000"/>
        </w:tabs>
        <w:rPr>
          <w:sz w:val="28"/>
          <w:szCs w:val="28"/>
        </w:rPr>
      </w:pPr>
      <w:r w:rsidRPr="005E4446">
        <w:rPr>
          <w:sz w:val="28"/>
          <w:szCs w:val="28"/>
        </w:rPr>
        <w:t xml:space="preserve">Глава города                                                               </w:t>
      </w:r>
      <w:r>
        <w:rPr>
          <w:sz w:val="28"/>
          <w:szCs w:val="28"/>
        </w:rPr>
        <w:t xml:space="preserve">               </w:t>
      </w:r>
      <w:r w:rsidRPr="005E4446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5E4446">
        <w:rPr>
          <w:sz w:val="28"/>
          <w:szCs w:val="28"/>
        </w:rPr>
        <w:t xml:space="preserve">      </w:t>
      </w:r>
      <w:r w:rsidR="00751146">
        <w:rPr>
          <w:sz w:val="28"/>
          <w:szCs w:val="28"/>
        </w:rPr>
        <w:t>В.С. Песков</w:t>
      </w:r>
    </w:p>
    <w:p w:rsidR="00C60554" w:rsidRPr="005E4446" w:rsidRDefault="00C60554" w:rsidP="00C60554">
      <w:pPr>
        <w:rPr>
          <w:sz w:val="28"/>
          <w:szCs w:val="28"/>
        </w:rPr>
      </w:pPr>
    </w:p>
    <w:p w:rsidR="00C60554" w:rsidRPr="005E4446" w:rsidRDefault="00C60554" w:rsidP="00C60554">
      <w:pPr>
        <w:rPr>
          <w:sz w:val="28"/>
          <w:szCs w:val="28"/>
        </w:rPr>
      </w:pPr>
    </w:p>
    <w:p w:rsidR="00C60554" w:rsidRDefault="00C60554" w:rsidP="00C60554">
      <w:pPr>
        <w:rPr>
          <w:sz w:val="28"/>
          <w:szCs w:val="28"/>
        </w:rPr>
      </w:pPr>
    </w:p>
    <w:p w:rsidR="00C62546" w:rsidRPr="005E4446" w:rsidRDefault="00C62546" w:rsidP="00C60554">
      <w:pPr>
        <w:rPr>
          <w:sz w:val="28"/>
          <w:szCs w:val="28"/>
        </w:rPr>
      </w:pPr>
    </w:p>
    <w:p w:rsidR="00C60554" w:rsidRPr="005E4446" w:rsidRDefault="00C60554" w:rsidP="00C60554">
      <w:pPr>
        <w:rPr>
          <w:sz w:val="28"/>
          <w:szCs w:val="28"/>
        </w:rPr>
      </w:pPr>
    </w:p>
    <w:p w:rsidR="00C60554" w:rsidRDefault="00C60554" w:rsidP="00C60554">
      <w:pPr>
        <w:rPr>
          <w:sz w:val="28"/>
          <w:szCs w:val="28"/>
        </w:rPr>
      </w:pPr>
    </w:p>
    <w:p w:rsidR="004B402F" w:rsidRPr="005E4446" w:rsidRDefault="004B402F" w:rsidP="00C60554">
      <w:pPr>
        <w:rPr>
          <w:sz w:val="28"/>
          <w:szCs w:val="28"/>
        </w:rPr>
      </w:pPr>
    </w:p>
    <w:p w:rsidR="00C60554" w:rsidRPr="005E4446" w:rsidRDefault="00C60554" w:rsidP="00C60554">
      <w:pPr>
        <w:rPr>
          <w:sz w:val="28"/>
          <w:szCs w:val="28"/>
        </w:rPr>
      </w:pPr>
    </w:p>
    <w:p w:rsidR="00C60554" w:rsidRPr="005E4446" w:rsidRDefault="00C60554" w:rsidP="00C60554">
      <w:pPr>
        <w:rPr>
          <w:sz w:val="28"/>
          <w:szCs w:val="28"/>
        </w:rPr>
      </w:pPr>
    </w:p>
    <w:p w:rsidR="00C60554" w:rsidRPr="005E4446" w:rsidRDefault="00C60554" w:rsidP="00C60554">
      <w:pPr>
        <w:rPr>
          <w:sz w:val="28"/>
          <w:szCs w:val="28"/>
        </w:rPr>
      </w:pPr>
    </w:p>
    <w:p w:rsidR="00C60554" w:rsidRPr="005E4446" w:rsidRDefault="00C60554" w:rsidP="00C60554">
      <w:pPr>
        <w:rPr>
          <w:sz w:val="28"/>
          <w:szCs w:val="28"/>
        </w:rPr>
      </w:pPr>
    </w:p>
    <w:p w:rsidR="00C60554" w:rsidRPr="005E4446" w:rsidRDefault="00C60554" w:rsidP="00C60554">
      <w:pPr>
        <w:rPr>
          <w:sz w:val="28"/>
          <w:szCs w:val="28"/>
        </w:rPr>
      </w:pPr>
    </w:p>
    <w:p w:rsidR="00C60554" w:rsidRPr="005E4446" w:rsidRDefault="00C60554" w:rsidP="00C60554">
      <w:pPr>
        <w:rPr>
          <w:sz w:val="28"/>
          <w:szCs w:val="28"/>
        </w:rPr>
      </w:pPr>
    </w:p>
    <w:p w:rsidR="00C60554" w:rsidRDefault="00C60554" w:rsidP="00C60554">
      <w:pPr>
        <w:rPr>
          <w:sz w:val="28"/>
          <w:szCs w:val="32"/>
        </w:rPr>
      </w:pPr>
    </w:p>
    <w:p w:rsidR="0032153A" w:rsidRDefault="0032153A" w:rsidP="00C60554">
      <w:pPr>
        <w:rPr>
          <w:sz w:val="28"/>
          <w:szCs w:val="32"/>
        </w:rPr>
      </w:pPr>
    </w:p>
    <w:p w:rsidR="00495A0C" w:rsidRDefault="00495A0C" w:rsidP="00C60554">
      <w:pPr>
        <w:rPr>
          <w:sz w:val="28"/>
          <w:szCs w:val="32"/>
        </w:rPr>
      </w:pPr>
    </w:p>
    <w:p w:rsidR="00495A0C" w:rsidRDefault="00495A0C" w:rsidP="00C60554">
      <w:pPr>
        <w:rPr>
          <w:sz w:val="28"/>
          <w:szCs w:val="32"/>
        </w:rPr>
      </w:pPr>
    </w:p>
    <w:p w:rsidR="00495A0C" w:rsidRDefault="00495A0C" w:rsidP="00C60554">
      <w:pPr>
        <w:rPr>
          <w:sz w:val="28"/>
          <w:szCs w:val="32"/>
        </w:rPr>
      </w:pPr>
    </w:p>
    <w:p w:rsidR="00495A0C" w:rsidRDefault="00495A0C" w:rsidP="00C60554">
      <w:pPr>
        <w:rPr>
          <w:sz w:val="28"/>
          <w:szCs w:val="32"/>
        </w:rPr>
      </w:pPr>
    </w:p>
    <w:p w:rsidR="0032153A" w:rsidRDefault="0032153A" w:rsidP="00C60554">
      <w:pPr>
        <w:rPr>
          <w:sz w:val="28"/>
          <w:szCs w:val="32"/>
        </w:rPr>
      </w:pPr>
    </w:p>
    <w:p w:rsidR="00495A0C" w:rsidRPr="00495A0C" w:rsidRDefault="00C60554" w:rsidP="00626337">
      <w:pPr>
        <w:jc w:val="both"/>
        <w:rPr>
          <w:sz w:val="28"/>
          <w:szCs w:val="32"/>
        </w:rPr>
      </w:pPr>
      <w:r w:rsidRPr="005E4446">
        <w:rPr>
          <w:sz w:val="28"/>
          <w:szCs w:val="28"/>
        </w:rPr>
        <w:t>Ра</w:t>
      </w:r>
      <w:r w:rsidR="0032153A">
        <w:rPr>
          <w:sz w:val="28"/>
          <w:szCs w:val="28"/>
        </w:rPr>
        <w:t>зослано: в  дело</w:t>
      </w:r>
      <w:r w:rsidRPr="005E4446">
        <w:rPr>
          <w:sz w:val="28"/>
          <w:szCs w:val="28"/>
        </w:rPr>
        <w:t xml:space="preserve">, </w:t>
      </w:r>
      <w:r w:rsidR="004B402F">
        <w:rPr>
          <w:sz w:val="28"/>
        </w:rPr>
        <w:t>Н.А. Севрюкову</w:t>
      </w:r>
      <w:r w:rsidR="00DB1FC7">
        <w:rPr>
          <w:sz w:val="28"/>
          <w:szCs w:val="28"/>
        </w:rPr>
        <w:t xml:space="preserve">, </w:t>
      </w:r>
      <w:r w:rsidRPr="005E4446">
        <w:rPr>
          <w:sz w:val="28"/>
          <w:szCs w:val="28"/>
        </w:rPr>
        <w:t xml:space="preserve">членам оргкомитета, </w:t>
      </w:r>
      <w:r w:rsidR="002C47B9">
        <w:rPr>
          <w:sz w:val="28"/>
          <w:szCs w:val="28"/>
        </w:rPr>
        <w:t>Управлению по информационной политике администрации города Бузулука</w:t>
      </w:r>
    </w:p>
    <w:p w:rsidR="00CF4D70" w:rsidRDefault="00C60554" w:rsidP="00CF4D70">
      <w:pPr>
        <w:ind w:left="5387"/>
        <w:rPr>
          <w:sz w:val="28"/>
          <w:szCs w:val="28"/>
        </w:rPr>
      </w:pPr>
      <w:r w:rsidRPr="0030354F">
        <w:rPr>
          <w:sz w:val="28"/>
          <w:szCs w:val="28"/>
        </w:rPr>
        <w:lastRenderedPageBreak/>
        <w:t>Приложение № 1</w:t>
      </w:r>
      <w:r w:rsidR="00CF4D70">
        <w:rPr>
          <w:sz w:val="28"/>
          <w:szCs w:val="28"/>
        </w:rPr>
        <w:t xml:space="preserve"> </w:t>
      </w:r>
      <w:r>
        <w:rPr>
          <w:sz w:val="28"/>
          <w:szCs w:val="28"/>
        </w:rPr>
        <w:t>к п</w:t>
      </w:r>
      <w:r w:rsidRPr="00BF550A">
        <w:rPr>
          <w:sz w:val="28"/>
          <w:szCs w:val="28"/>
        </w:rPr>
        <w:t>остановлению</w:t>
      </w:r>
      <w:r w:rsidR="00CF4D70">
        <w:rPr>
          <w:sz w:val="28"/>
          <w:szCs w:val="28"/>
        </w:rPr>
        <w:t xml:space="preserve"> </w:t>
      </w:r>
      <w:r w:rsidRPr="00BF550A">
        <w:rPr>
          <w:sz w:val="28"/>
          <w:szCs w:val="28"/>
        </w:rPr>
        <w:t xml:space="preserve"> </w:t>
      </w:r>
    </w:p>
    <w:p w:rsidR="00C60554" w:rsidRDefault="00C60554" w:rsidP="00CF4D70">
      <w:pPr>
        <w:ind w:left="5387"/>
        <w:rPr>
          <w:sz w:val="28"/>
          <w:szCs w:val="28"/>
        </w:rPr>
      </w:pPr>
      <w:r w:rsidRPr="00BF550A">
        <w:rPr>
          <w:sz w:val="28"/>
          <w:szCs w:val="28"/>
        </w:rPr>
        <w:t>администрации</w:t>
      </w:r>
      <w:r w:rsidR="00CF4D70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BF550A">
        <w:rPr>
          <w:sz w:val="28"/>
          <w:szCs w:val="28"/>
        </w:rPr>
        <w:t>орода Бузулука</w:t>
      </w:r>
    </w:p>
    <w:p w:rsidR="00CF4D70" w:rsidRDefault="001B5BFD" w:rsidP="001B5BFD">
      <w:pPr>
        <w:pStyle w:val="aa"/>
        <w:ind w:left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18.04.</w:t>
      </w:r>
      <w:r w:rsidR="00C60554">
        <w:rPr>
          <w:rFonts w:ascii="Times New Roman" w:hAnsi="Times New Roman"/>
          <w:sz w:val="28"/>
          <w:szCs w:val="28"/>
        </w:rPr>
        <w:t>20</w:t>
      </w:r>
      <w:r w:rsidR="00751146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№ 641-п</w:t>
      </w:r>
    </w:p>
    <w:p w:rsidR="00C60554" w:rsidRPr="00FE7CD6" w:rsidRDefault="00C60554" w:rsidP="00C60554">
      <w:pPr>
        <w:pStyle w:val="aa"/>
        <w:jc w:val="center"/>
        <w:rPr>
          <w:rFonts w:ascii="Times New Roman" w:hAnsi="Times New Roman"/>
          <w:sz w:val="28"/>
          <w:szCs w:val="28"/>
        </w:rPr>
      </w:pPr>
      <w:r w:rsidRPr="00FE7CD6">
        <w:rPr>
          <w:rFonts w:ascii="Times New Roman" w:hAnsi="Times New Roman"/>
          <w:sz w:val="28"/>
          <w:szCs w:val="28"/>
        </w:rPr>
        <w:t>СОСТАВ</w:t>
      </w:r>
    </w:p>
    <w:p w:rsidR="0032153A" w:rsidRDefault="0032153A" w:rsidP="0032153A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оргкомитета по проведению </w:t>
      </w:r>
      <w:r>
        <w:rPr>
          <w:sz w:val="28"/>
          <w:szCs w:val="28"/>
        </w:rPr>
        <w:t>городских</w:t>
      </w:r>
      <w:r w:rsidR="002C47B9">
        <w:rPr>
          <w:sz w:val="28"/>
          <w:szCs w:val="28"/>
        </w:rPr>
        <w:t xml:space="preserve"> юнармейских</w:t>
      </w:r>
    </w:p>
    <w:p w:rsidR="0032153A" w:rsidRDefault="0032153A" w:rsidP="0032153A">
      <w:pPr>
        <w:tabs>
          <w:tab w:val="left" w:pos="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военно-спортивных соревнований «Зарница»</w:t>
      </w:r>
      <w:r w:rsidR="00495A0C">
        <w:rPr>
          <w:sz w:val="28"/>
          <w:szCs w:val="28"/>
        </w:rPr>
        <w:t xml:space="preserve"> </w:t>
      </w:r>
    </w:p>
    <w:p w:rsidR="00C60554" w:rsidRDefault="00C60554" w:rsidP="00C60554">
      <w:pPr>
        <w:pStyle w:val="aa"/>
        <w:jc w:val="center"/>
        <w:rPr>
          <w:rFonts w:ascii="Times New Roman" w:hAnsi="Times New Roman"/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2628"/>
        <w:gridCol w:w="7119"/>
      </w:tblGrid>
      <w:tr w:rsidR="004B402F" w:rsidRPr="004B2CFE" w:rsidTr="00BB2D5A">
        <w:trPr>
          <w:trHeight w:val="481"/>
        </w:trPr>
        <w:tc>
          <w:tcPr>
            <w:tcW w:w="2628" w:type="dxa"/>
          </w:tcPr>
          <w:p w:rsidR="004B402F" w:rsidRDefault="004B402F" w:rsidP="009F2B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Севрюков Н.А.            </w:t>
            </w:r>
          </w:p>
        </w:tc>
        <w:tc>
          <w:tcPr>
            <w:tcW w:w="7119" w:type="dxa"/>
          </w:tcPr>
          <w:p w:rsidR="004B402F" w:rsidRDefault="004B402F" w:rsidP="004B402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заместитель главы  администрации города по социальной политике, </w:t>
            </w:r>
            <w:r w:rsidRPr="007A6F3C">
              <w:rPr>
                <w:sz w:val="28"/>
                <w:szCs w:val="28"/>
              </w:rPr>
              <w:t>председател</w:t>
            </w:r>
            <w:r>
              <w:rPr>
                <w:sz w:val="28"/>
                <w:szCs w:val="28"/>
              </w:rPr>
              <w:t>ь</w:t>
            </w:r>
            <w:r w:rsidRPr="007A6F3C">
              <w:rPr>
                <w:sz w:val="28"/>
                <w:szCs w:val="28"/>
              </w:rPr>
              <w:t xml:space="preserve">  </w:t>
            </w:r>
            <w:r w:rsidR="00F52E52">
              <w:rPr>
                <w:sz w:val="28"/>
                <w:szCs w:val="28"/>
              </w:rPr>
              <w:t>оргкомитета</w:t>
            </w:r>
          </w:p>
          <w:p w:rsidR="004B402F" w:rsidRPr="006E0011" w:rsidRDefault="004B402F" w:rsidP="004B402F">
            <w:pPr>
              <w:jc w:val="both"/>
              <w:rPr>
                <w:sz w:val="28"/>
                <w:szCs w:val="28"/>
              </w:rPr>
            </w:pPr>
          </w:p>
        </w:tc>
      </w:tr>
    </w:tbl>
    <w:p w:rsidR="00CF4D70" w:rsidRDefault="00C60554" w:rsidP="00626337">
      <w:pPr>
        <w:jc w:val="center"/>
        <w:rPr>
          <w:sz w:val="28"/>
          <w:szCs w:val="28"/>
        </w:rPr>
      </w:pPr>
      <w:r>
        <w:rPr>
          <w:sz w:val="28"/>
          <w:szCs w:val="28"/>
        </w:rPr>
        <w:t>Члены оргкомитета:</w:t>
      </w:r>
    </w:p>
    <w:p w:rsidR="001F4277" w:rsidRDefault="001F4277" w:rsidP="002C47B9"/>
    <w:p w:rsidR="001F4277" w:rsidRPr="00070D56" w:rsidRDefault="001F4277" w:rsidP="00626337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7119"/>
      </w:tblGrid>
      <w:tr w:rsidR="00281459" w:rsidRPr="006D17F1" w:rsidTr="00630A6A">
        <w:tc>
          <w:tcPr>
            <w:tcW w:w="2628" w:type="dxa"/>
          </w:tcPr>
          <w:p w:rsidR="00281459" w:rsidRPr="007A191B" w:rsidRDefault="00281459" w:rsidP="00FA3CF2">
            <w:pPr>
              <w:jc w:val="both"/>
              <w:rPr>
                <w:sz w:val="28"/>
                <w:szCs w:val="28"/>
              </w:rPr>
            </w:pPr>
            <w:r w:rsidRPr="007A191B">
              <w:rPr>
                <w:sz w:val="28"/>
                <w:szCs w:val="28"/>
              </w:rPr>
              <w:t>К</w:t>
            </w:r>
            <w:r w:rsidR="00FA3CF2">
              <w:rPr>
                <w:sz w:val="28"/>
                <w:szCs w:val="28"/>
              </w:rPr>
              <w:t>адочкин С.Ю</w:t>
            </w:r>
            <w:r w:rsidRPr="007A191B">
              <w:rPr>
                <w:sz w:val="28"/>
                <w:szCs w:val="28"/>
              </w:rPr>
              <w:t>.</w:t>
            </w:r>
          </w:p>
        </w:tc>
        <w:tc>
          <w:tcPr>
            <w:tcW w:w="7119" w:type="dxa"/>
          </w:tcPr>
          <w:p w:rsidR="00281459" w:rsidRDefault="00281459" w:rsidP="00281459">
            <w:pPr>
              <w:pStyle w:val="25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A3CF2" w:rsidRPr="00FA3CF2">
              <w:rPr>
                <w:sz w:val="28"/>
                <w:szCs w:val="28"/>
              </w:rPr>
              <w:t>главный   врач    Г</w:t>
            </w:r>
            <w:r w:rsidR="002C47B9">
              <w:rPr>
                <w:sz w:val="28"/>
                <w:szCs w:val="28"/>
              </w:rPr>
              <w:t>А</w:t>
            </w:r>
            <w:r w:rsidR="00FA3CF2" w:rsidRPr="00FA3CF2">
              <w:rPr>
                <w:sz w:val="28"/>
                <w:szCs w:val="28"/>
              </w:rPr>
              <w:t>УЗ «</w:t>
            </w:r>
            <w:r w:rsidR="00C62546">
              <w:rPr>
                <w:sz w:val="28"/>
                <w:szCs w:val="28"/>
              </w:rPr>
              <w:t>ББСМП</w:t>
            </w:r>
            <w:r w:rsidR="00F52E52">
              <w:rPr>
                <w:sz w:val="28"/>
                <w:szCs w:val="28"/>
              </w:rPr>
              <w:t>»  (по  согласованию)</w:t>
            </w:r>
          </w:p>
          <w:p w:rsidR="00FA3CF2" w:rsidRPr="007A191B" w:rsidRDefault="00FA3CF2" w:rsidP="00281459">
            <w:pPr>
              <w:pStyle w:val="25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281459" w:rsidRPr="006D17F1" w:rsidTr="00630A6A">
        <w:trPr>
          <w:trHeight w:val="709"/>
        </w:trPr>
        <w:tc>
          <w:tcPr>
            <w:tcW w:w="2628" w:type="dxa"/>
          </w:tcPr>
          <w:p w:rsidR="00281459" w:rsidRPr="00060276" w:rsidRDefault="00281459" w:rsidP="00BD32FF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</w:rPr>
              <w:t xml:space="preserve">Корчагин Б.Б.                                     </w:t>
            </w:r>
          </w:p>
        </w:tc>
        <w:tc>
          <w:tcPr>
            <w:tcW w:w="7119" w:type="dxa"/>
          </w:tcPr>
          <w:p w:rsidR="00281459" w:rsidRDefault="00281459" w:rsidP="00281459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- </w:t>
            </w:r>
            <w:r w:rsidRPr="00A97AC5">
              <w:rPr>
                <w:sz w:val="28"/>
                <w:szCs w:val="28"/>
                <w:lang w:eastAsia="ru-RU"/>
              </w:rPr>
              <w:t>начальник штаба местного отделения                                                                                                                                     Всероссийского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A97AC5">
              <w:rPr>
                <w:sz w:val="28"/>
                <w:szCs w:val="28"/>
                <w:lang w:eastAsia="ru-RU"/>
              </w:rPr>
              <w:t xml:space="preserve">детско-юношеского                                                                                                                                         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A97AC5">
              <w:rPr>
                <w:sz w:val="28"/>
                <w:szCs w:val="28"/>
                <w:lang w:eastAsia="ru-RU"/>
              </w:rPr>
              <w:t>военно-патриотического общественного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A97AC5">
              <w:rPr>
                <w:sz w:val="28"/>
                <w:szCs w:val="28"/>
                <w:lang w:eastAsia="ru-RU"/>
              </w:rPr>
              <w:t>движения «ЮНАРМИЯ» муниципального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A97AC5">
              <w:rPr>
                <w:sz w:val="28"/>
                <w:szCs w:val="28"/>
                <w:lang w:eastAsia="ru-RU"/>
              </w:rPr>
              <w:t>образования город Бузулук Оренбургской</w:t>
            </w:r>
            <w:r>
              <w:rPr>
                <w:sz w:val="28"/>
                <w:szCs w:val="28"/>
                <w:lang w:eastAsia="ru-RU"/>
              </w:rPr>
              <w:t xml:space="preserve"> </w:t>
            </w:r>
            <w:r w:rsidRPr="00A97AC5">
              <w:rPr>
                <w:sz w:val="28"/>
                <w:szCs w:val="28"/>
                <w:lang w:eastAsia="ru-RU"/>
              </w:rPr>
              <w:t>области</w:t>
            </w:r>
            <w:r w:rsidR="00F52E52">
              <w:rPr>
                <w:sz w:val="28"/>
                <w:szCs w:val="28"/>
                <w:lang w:eastAsia="ru-RU"/>
              </w:rPr>
              <w:t xml:space="preserve"> (по согласованию)</w:t>
            </w:r>
          </w:p>
          <w:p w:rsidR="00281459" w:rsidRPr="00060276" w:rsidRDefault="00281459" w:rsidP="00281459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4B16F0" w:rsidRPr="006D17F1" w:rsidTr="00630A6A">
        <w:trPr>
          <w:trHeight w:val="709"/>
        </w:trPr>
        <w:tc>
          <w:tcPr>
            <w:tcW w:w="2628" w:type="dxa"/>
          </w:tcPr>
          <w:p w:rsidR="004B16F0" w:rsidRDefault="004B16F0" w:rsidP="00FA62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Майоров М.А.</w:t>
            </w:r>
          </w:p>
        </w:tc>
        <w:tc>
          <w:tcPr>
            <w:tcW w:w="7119" w:type="dxa"/>
          </w:tcPr>
          <w:p w:rsidR="004B16F0" w:rsidRDefault="004B16F0" w:rsidP="00FA62A2">
            <w:pPr>
              <w:tabs>
                <w:tab w:val="left" w:pos="20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начальника Управления по культуре, спорту и молодёжной политике администрации города Бузулука</w:t>
            </w:r>
          </w:p>
          <w:p w:rsidR="00B80762" w:rsidRDefault="00B80762" w:rsidP="00FA62A2">
            <w:pPr>
              <w:tabs>
                <w:tab w:val="left" w:pos="207"/>
              </w:tabs>
              <w:jc w:val="both"/>
              <w:rPr>
                <w:sz w:val="28"/>
                <w:szCs w:val="28"/>
              </w:rPr>
            </w:pPr>
          </w:p>
        </w:tc>
      </w:tr>
      <w:tr w:rsidR="004B16F0" w:rsidRPr="006D17F1" w:rsidTr="00630A6A">
        <w:trPr>
          <w:trHeight w:val="709"/>
        </w:trPr>
        <w:tc>
          <w:tcPr>
            <w:tcW w:w="2628" w:type="dxa"/>
          </w:tcPr>
          <w:p w:rsidR="004B16F0" w:rsidRPr="004B2CFE" w:rsidRDefault="004B16F0" w:rsidP="00FA62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Майорова Н.А.</w:t>
            </w:r>
          </w:p>
        </w:tc>
        <w:tc>
          <w:tcPr>
            <w:tcW w:w="7119" w:type="dxa"/>
          </w:tcPr>
          <w:p w:rsidR="004B16F0" w:rsidRDefault="004B16F0" w:rsidP="00FA62A2">
            <w:pPr>
              <w:tabs>
                <w:tab w:val="left" w:pos="207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4B2CF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начальник Управления по культуре, спорту и молодёжной политике администрации города Бузулука</w:t>
            </w:r>
          </w:p>
          <w:p w:rsidR="004B16F0" w:rsidRPr="004B2CFE" w:rsidRDefault="004B16F0" w:rsidP="00FA62A2">
            <w:pPr>
              <w:jc w:val="both"/>
              <w:rPr>
                <w:sz w:val="28"/>
                <w:szCs w:val="28"/>
              </w:rPr>
            </w:pPr>
          </w:p>
        </w:tc>
      </w:tr>
      <w:tr w:rsidR="004B16F0" w:rsidRPr="006D17F1" w:rsidTr="001F4277">
        <w:trPr>
          <w:trHeight w:val="1605"/>
        </w:trPr>
        <w:tc>
          <w:tcPr>
            <w:tcW w:w="2628" w:type="dxa"/>
          </w:tcPr>
          <w:p w:rsidR="004B16F0" w:rsidRDefault="004B16F0" w:rsidP="00FA62A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Мартюшев С.А.</w:t>
            </w:r>
          </w:p>
        </w:tc>
        <w:tc>
          <w:tcPr>
            <w:tcW w:w="7119" w:type="dxa"/>
          </w:tcPr>
          <w:p w:rsidR="004B16F0" w:rsidRDefault="004B16F0" w:rsidP="00FA62A2">
            <w:pPr>
              <w:tabs>
                <w:tab w:val="left" w:pos="207"/>
              </w:tabs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- председатель Бузулукской городской общест</w:t>
            </w:r>
            <w:r w:rsidR="002C47B9">
              <w:rPr>
                <w:sz w:val="28"/>
                <w:szCs w:val="28"/>
                <w:lang w:eastAsia="ru-RU"/>
              </w:rPr>
              <w:t>венной организации пенсионеров,</w:t>
            </w:r>
            <w:r>
              <w:rPr>
                <w:sz w:val="28"/>
                <w:szCs w:val="28"/>
                <w:lang w:eastAsia="ru-RU"/>
              </w:rPr>
              <w:t xml:space="preserve"> инвалидов, ветеранов войн, труда, вооруженных сил и правоохранительных  органов (по согласованию)</w:t>
            </w:r>
          </w:p>
          <w:p w:rsidR="004B16F0" w:rsidRDefault="004B16F0" w:rsidP="00FA62A2">
            <w:pPr>
              <w:tabs>
                <w:tab w:val="left" w:pos="207"/>
              </w:tabs>
              <w:jc w:val="both"/>
              <w:rPr>
                <w:sz w:val="28"/>
                <w:szCs w:val="28"/>
              </w:rPr>
            </w:pPr>
          </w:p>
        </w:tc>
      </w:tr>
      <w:tr w:rsidR="001F4277" w:rsidRPr="006D17F1" w:rsidTr="00630A6A">
        <w:trPr>
          <w:trHeight w:val="709"/>
        </w:trPr>
        <w:tc>
          <w:tcPr>
            <w:tcW w:w="2628" w:type="dxa"/>
          </w:tcPr>
          <w:p w:rsidR="001F4277" w:rsidRPr="00693B2F" w:rsidRDefault="001F4277" w:rsidP="00FA62A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  <w:r w:rsidRPr="00693B2F">
              <w:rPr>
                <w:sz w:val="28"/>
              </w:rPr>
              <w:t>Семкин В.Н.</w:t>
            </w:r>
          </w:p>
        </w:tc>
        <w:tc>
          <w:tcPr>
            <w:tcW w:w="7119" w:type="dxa"/>
          </w:tcPr>
          <w:p w:rsidR="001F4277" w:rsidRPr="00693B2F" w:rsidRDefault="001F4277" w:rsidP="00FA62A2">
            <w:pPr>
              <w:suppressAutoHyphens w:val="0"/>
              <w:jc w:val="both"/>
              <w:rPr>
                <w:sz w:val="28"/>
                <w:szCs w:val="28"/>
              </w:rPr>
            </w:pPr>
            <w:r w:rsidRPr="00693B2F">
              <w:rPr>
                <w:sz w:val="28"/>
              </w:rPr>
              <w:t xml:space="preserve">- военный комиссар (города Бузулук и Бузулукского </w:t>
            </w:r>
            <w:r w:rsidRPr="00693B2F">
              <w:rPr>
                <w:sz w:val="28"/>
                <w:szCs w:val="28"/>
              </w:rPr>
              <w:t xml:space="preserve">района </w:t>
            </w:r>
            <w:r w:rsidRPr="00693B2F">
              <w:rPr>
                <w:sz w:val="28"/>
              </w:rPr>
              <w:t xml:space="preserve">Оренбургской области) </w:t>
            </w:r>
            <w:r>
              <w:rPr>
                <w:sz w:val="28"/>
                <w:szCs w:val="28"/>
              </w:rPr>
              <w:t>(по согласованию)</w:t>
            </w:r>
          </w:p>
          <w:p w:rsidR="001F4277" w:rsidRPr="00693B2F" w:rsidRDefault="001F4277" w:rsidP="00FA62A2">
            <w:pPr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B01570" w:rsidRPr="006D17F1" w:rsidTr="00630A6A">
        <w:trPr>
          <w:trHeight w:val="709"/>
        </w:trPr>
        <w:tc>
          <w:tcPr>
            <w:tcW w:w="2628" w:type="dxa"/>
          </w:tcPr>
          <w:p w:rsidR="00B01570" w:rsidRPr="006D17F1" w:rsidRDefault="00751146" w:rsidP="00027A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Тургналинов Б.Ж.</w:t>
            </w:r>
          </w:p>
          <w:p w:rsidR="00B01570" w:rsidRPr="006D17F1" w:rsidRDefault="00B01570" w:rsidP="00027A6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7119" w:type="dxa"/>
          </w:tcPr>
          <w:p w:rsidR="00B01570" w:rsidRDefault="00B01570" w:rsidP="00027A61">
            <w:pPr>
              <w:pStyle w:val="25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FA3CF2">
              <w:rPr>
                <w:sz w:val="28"/>
                <w:szCs w:val="28"/>
              </w:rPr>
              <w:t>начальник</w:t>
            </w:r>
            <w:r w:rsidR="00FA3CF2" w:rsidRPr="00F256E6">
              <w:rPr>
                <w:sz w:val="28"/>
                <w:szCs w:val="28"/>
              </w:rPr>
              <w:t xml:space="preserve"> </w:t>
            </w:r>
            <w:r w:rsidR="00DA717C" w:rsidRPr="001E0D70">
              <w:rPr>
                <w:sz w:val="28"/>
                <w:szCs w:val="28"/>
              </w:rPr>
              <w:t>МО МВД России «Бузулук</w:t>
            </w:r>
            <w:r w:rsidR="00DA717C">
              <w:rPr>
                <w:sz w:val="28"/>
                <w:szCs w:val="28"/>
              </w:rPr>
              <w:t xml:space="preserve">ский» </w:t>
            </w:r>
            <w:r w:rsidRPr="006D17F1">
              <w:rPr>
                <w:sz w:val="28"/>
                <w:szCs w:val="28"/>
              </w:rPr>
              <w:t xml:space="preserve">(по  согласованию)  </w:t>
            </w:r>
          </w:p>
          <w:p w:rsidR="00B01570" w:rsidRPr="006D17F1" w:rsidRDefault="00B01570" w:rsidP="00027A61">
            <w:pPr>
              <w:pStyle w:val="25"/>
              <w:spacing w:after="0" w:line="240" w:lineRule="auto"/>
              <w:jc w:val="both"/>
              <w:rPr>
                <w:sz w:val="28"/>
                <w:szCs w:val="28"/>
              </w:rPr>
            </w:pPr>
            <w:r w:rsidRPr="006D17F1">
              <w:rPr>
                <w:sz w:val="28"/>
                <w:szCs w:val="28"/>
              </w:rPr>
              <w:t xml:space="preserve">   </w:t>
            </w:r>
          </w:p>
        </w:tc>
      </w:tr>
      <w:tr w:rsidR="00630A6A" w:rsidRPr="006D17F1" w:rsidTr="00630A6A">
        <w:tc>
          <w:tcPr>
            <w:tcW w:w="2628" w:type="dxa"/>
          </w:tcPr>
          <w:p w:rsidR="00630A6A" w:rsidRPr="00693B2F" w:rsidRDefault="00630A6A" w:rsidP="00381FFE">
            <w:pPr>
              <w:suppressAutoHyphens w:val="0"/>
              <w:jc w:val="both"/>
              <w:rPr>
                <w:sz w:val="28"/>
              </w:rPr>
            </w:pPr>
            <w:r w:rsidRPr="00693B2F">
              <w:rPr>
                <w:sz w:val="28"/>
              </w:rPr>
              <w:t>Чигарева Т.Д.</w:t>
            </w:r>
            <w:r w:rsidRPr="00693B2F">
              <w:rPr>
                <w:sz w:val="28"/>
              </w:rPr>
              <w:tab/>
            </w:r>
          </w:p>
        </w:tc>
        <w:tc>
          <w:tcPr>
            <w:tcW w:w="7119" w:type="dxa"/>
          </w:tcPr>
          <w:p w:rsidR="00630A6A" w:rsidRPr="00693B2F" w:rsidRDefault="00630A6A" w:rsidP="00381FFE">
            <w:pPr>
              <w:jc w:val="both"/>
              <w:rPr>
                <w:sz w:val="28"/>
              </w:rPr>
            </w:pPr>
            <w:r w:rsidRPr="00693B2F">
              <w:rPr>
                <w:sz w:val="28"/>
              </w:rPr>
              <w:t>- начальник Управления образования                                                                                                                                                                 администрации города Бузулука</w:t>
            </w:r>
          </w:p>
          <w:p w:rsidR="00630A6A" w:rsidRPr="00693B2F" w:rsidRDefault="00630A6A" w:rsidP="00381FFE">
            <w:pPr>
              <w:suppressAutoHyphens w:val="0"/>
              <w:jc w:val="both"/>
              <w:rPr>
                <w:sz w:val="28"/>
              </w:rPr>
            </w:pPr>
          </w:p>
        </w:tc>
      </w:tr>
      <w:tr w:rsidR="00630A6A" w:rsidRPr="006D17F1" w:rsidTr="00630A6A">
        <w:tc>
          <w:tcPr>
            <w:tcW w:w="2628" w:type="dxa"/>
          </w:tcPr>
          <w:p w:rsidR="00630A6A" w:rsidRPr="00693B2F" w:rsidRDefault="00630A6A" w:rsidP="00BD32FF">
            <w:pPr>
              <w:rPr>
                <w:sz w:val="28"/>
                <w:szCs w:val="28"/>
              </w:rPr>
            </w:pPr>
            <w:r w:rsidRPr="00693B2F">
              <w:rPr>
                <w:sz w:val="28"/>
                <w:szCs w:val="28"/>
              </w:rPr>
              <w:t xml:space="preserve">Шабаев В.Г.                            </w:t>
            </w:r>
          </w:p>
        </w:tc>
        <w:tc>
          <w:tcPr>
            <w:tcW w:w="7119" w:type="dxa"/>
          </w:tcPr>
          <w:p w:rsidR="00630A6A" w:rsidRPr="00693B2F" w:rsidRDefault="00630A6A" w:rsidP="00FA3CF2">
            <w:pPr>
              <w:jc w:val="both"/>
              <w:rPr>
                <w:sz w:val="28"/>
                <w:szCs w:val="28"/>
              </w:rPr>
            </w:pPr>
            <w:r w:rsidRPr="00693B2F">
              <w:rPr>
                <w:sz w:val="28"/>
                <w:szCs w:val="28"/>
              </w:rPr>
              <w:t>- заместитель начальника Управления по культуре, спорту и молодёжной политике  администрации города Бузулука</w:t>
            </w:r>
          </w:p>
          <w:p w:rsidR="00630A6A" w:rsidRPr="00693B2F" w:rsidRDefault="00630A6A" w:rsidP="00FA3CF2">
            <w:pPr>
              <w:jc w:val="both"/>
              <w:rPr>
                <w:sz w:val="28"/>
                <w:szCs w:val="28"/>
              </w:rPr>
            </w:pPr>
          </w:p>
        </w:tc>
      </w:tr>
      <w:tr w:rsidR="00630A6A" w:rsidRPr="006D17F1" w:rsidTr="00630A6A">
        <w:tc>
          <w:tcPr>
            <w:tcW w:w="2628" w:type="dxa"/>
          </w:tcPr>
          <w:p w:rsidR="00630A6A" w:rsidRPr="00693B2F" w:rsidRDefault="00630A6A" w:rsidP="00FA3CF2">
            <w:pPr>
              <w:suppressAutoHyphens w:val="0"/>
              <w:jc w:val="both"/>
              <w:rPr>
                <w:sz w:val="28"/>
              </w:rPr>
            </w:pPr>
          </w:p>
        </w:tc>
        <w:tc>
          <w:tcPr>
            <w:tcW w:w="7119" w:type="dxa"/>
          </w:tcPr>
          <w:p w:rsidR="00630A6A" w:rsidRPr="00693B2F" w:rsidRDefault="00630A6A" w:rsidP="009F2BC2">
            <w:pPr>
              <w:suppressAutoHyphens w:val="0"/>
              <w:jc w:val="both"/>
              <w:rPr>
                <w:sz w:val="28"/>
              </w:rPr>
            </w:pPr>
          </w:p>
        </w:tc>
      </w:tr>
    </w:tbl>
    <w:p w:rsidR="00664F3A" w:rsidRDefault="00C60554" w:rsidP="002C47B9">
      <w:pPr>
        <w:pStyle w:val="aa"/>
        <w:tabs>
          <w:tab w:val="left" w:pos="708"/>
          <w:tab w:val="left" w:pos="1416"/>
        </w:tabs>
        <w:ind w:right="56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  <w:r w:rsidR="00664F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C60554" w:rsidRDefault="00664F3A" w:rsidP="00664F3A">
      <w:pPr>
        <w:pStyle w:val="aa"/>
        <w:tabs>
          <w:tab w:val="left" w:pos="708"/>
          <w:tab w:val="left" w:pos="1416"/>
        </w:tabs>
        <w:ind w:left="4820" w:right="5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C60554">
        <w:rPr>
          <w:rFonts w:ascii="Times New Roman" w:hAnsi="Times New Roman"/>
          <w:sz w:val="28"/>
          <w:szCs w:val="28"/>
        </w:rPr>
        <w:t>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C60554">
        <w:rPr>
          <w:rFonts w:ascii="Times New Roman" w:hAnsi="Times New Roman"/>
          <w:sz w:val="28"/>
          <w:szCs w:val="28"/>
        </w:rPr>
        <w:t>города Бузулука</w:t>
      </w:r>
    </w:p>
    <w:p w:rsidR="00C60554" w:rsidRPr="00FE380B" w:rsidRDefault="001B5BFD" w:rsidP="00664F3A">
      <w:pPr>
        <w:pStyle w:val="aa"/>
        <w:tabs>
          <w:tab w:val="left" w:pos="708"/>
          <w:tab w:val="left" w:pos="1416"/>
        </w:tabs>
        <w:ind w:left="4820" w:right="4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18.04.</w:t>
      </w:r>
      <w:r w:rsidR="00C60554">
        <w:rPr>
          <w:rFonts w:ascii="Times New Roman" w:hAnsi="Times New Roman"/>
          <w:sz w:val="28"/>
          <w:szCs w:val="28"/>
        </w:rPr>
        <w:t>20</w:t>
      </w:r>
      <w:r w:rsidR="00751146">
        <w:rPr>
          <w:rFonts w:ascii="Times New Roman" w:hAnsi="Times New Roman"/>
          <w:sz w:val="28"/>
          <w:szCs w:val="28"/>
        </w:rPr>
        <w:t>22</w:t>
      </w:r>
      <w:r w:rsidR="00B0157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641-п</w:t>
      </w:r>
      <w:bookmarkStart w:id="0" w:name="_GoBack"/>
      <w:bookmarkEnd w:id="0"/>
    </w:p>
    <w:p w:rsidR="00C60554" w:rsidRDefault="00C60554" w:rsidP="00C60554">
      <w:pPr>
        <w:pStyle w:val="aa"/>
        <w:tabs>
          <w:tab w:val="left" w:pos="708"/>
          <w:tab w:val="left" w:pos="1416"/>
        </w:tabs>
        <w:jc w:val="center"/>
        <w:rPr>
          <w:rFonts w:ascii="Times New Roman" w:hAnsi="Times New Roman"/>
          <w:sz w:val="28"/>
          <w:szCs w:val="28"/>
        </w:rPr>
      </w:pPr>
    </w:p>
    <w:p w:rsidR="00C60554" w:rsidRDefault="00C60554" w:rsidP="00C60554">
      <w:pPr>
        <w:pStyle w:val="aa"/>
        <w:tabs>
          <w:tab w:val="left" w:pos="708"/>
          <w:tab w:val="left" w:pos="1416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7458E">
        <w:rPr>
          <w:rFonts w:ascii="Times New Roman" w:hAnsi="Times New Roman"/>
          <w:sz w:val="28"/>
          <w:szCs w:val="28"/>
        </w:rPr>
        <w:t>лан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7458E" w:rsidRPr="0077458E" w:rsidRDefault="00C60554" w:rsidP="0077458E">
      <w:pPr>
        <w:jc w:val="center"/>
        <w:rPr>
          <w:sz w:val="28"/>
          <w:szCs w:val="28"/>
        </w:rPr>
      </w:pPr>
      <w:r w:rsidRPr="00EC4A50">
        <w:rPr>
          <w:sz w:val="28"/>
          <w:szCs w:val="28"/>
        </w:rPr>
        <w:t xml:space="preserve">  </w:t>
      </w:r>
      <w:r w:rsidR="0077458E" w:rsidRPr="0077458E">
        <w:rPr>
          <w:sz w:val="28"/>
          <w:szCs w:val="28"/>
        </w:rPr>
        <w:t>проведения городских</w:t>
      </w:r>
      <w:r w:rsidR="002C47B9">
        <w:rPr>
          <w:sz w:val="28"/>
          <w:szCs w:val="28"/>
        </w:rPr>
        <w:t xml:space="preserve"> юнармейских</w:t>
      </w:r>
    </w:p>
    <w:p w:rsidR="0077458E" w:rsidRPr="0077458E" w:rsidRDefault="0077458E" w:rsidP="0077458E">
      <w:pPr>
        <w:jc w:val="center"/>
        <w:rPr>
          <w:sz w:val="28"/>
          <w:szCs w:val="28"/>
        </w:rPr>
      </w:pPr>
      <w:r w:rsidRPr="0077458E">
        <w:rPr>
          <w:sz w:val="28"/>
          <w:szCs w:val="28"/>
        </w:rPr>
        <w:t>военно-спортивных соревнований «Зарница»</w:t>
      </w:r>
    </w:p>
    <w:p w:rsidR="00C60554" w:rsidRPr="00EC4A50" w:rsidRDefault="0077458E" w:rsidP="0077458E">
      <w:pPr>
        <w:jc w:val="center"/>
        <w:rPr>
          <w:sz w:val="28"/>
          <w:szCs w:val="28"/>
        </w:rPr>
      </w:pPr>
      <w:r w:rsidRPr="0077458E">
        <w:rPr>
          <w:sz w:val="28"/>
          <w:szCs w:val="28"/>
        </w:rPr>
        <w:t>(</w:t>
      </w:r>
      <w:r w:rsidR="00FA3CF2">
        <w:rPr>
          <w:sz w:val="28"/>
          <w:szCs w:val="28"/>
        </w:rPr>
        <w:t>2</w:t>
      </w:r>
      <w:r w:rsidR="00751146">
        <w:rPr>
          <w:sz w:val="28"/>
          <w:szCs w:val="28"/>
        </w:rPr>
        <w:t>8</w:t>
      </w:r>
      <w:r w:rsidRPr="0077458E">
        <w:rPr>
          <w:sz w:val="28"/>
          <w:szCs w:val="28"/>
        </w:rPr>
        <w:t>.0</w:t>
      </w:r>
      <w:r w:rsidR="00FA3CF2">
        <w:rPr>
          <w:sz w:val="28"/>
          <w:szCs w:val="28"/>
        </w:rPr>
        <w:t>4</w:t>
      </w:r>
      <w:r w:rsidRPr="0077458E">
        <w:rPr>
          <w:sz w:val="28"/>
          <w:szCs w:val="28"/>
        </w:rPr>
        <w:t>.20</w:t>
      </w:r>
      <w:r w:rsidR="00751146">
        <w:rPr>
          <w:sz w:val="28"/>
          <w:szCs w:val="28"/>
        </w:rPr>
        <w:t>22</w:t>
      </w:r>
      <w:r w:rsidRPr="0077458E">
        <w:rPr>
          <w:sz w:val="28"/>
          <w:szCs w:val="28"/>
        </w:rPr>
        <w:t xml:space="preserve"> – </w:t>
      </w:r>
      <w:r w:rsidR="008C2A48">
        <w:rPr>
          <w:sz w:val="28"/>
          <w:szCs w:val="28"/>
        </w:rPr>
        <w:t>2</w:t>
      </w:r>
      <w:r w:rsidR="00751146">
        <w:rPr>
          <w:sz w:val="28"/>
          <w:szCs w:val="28"/>
        </w:rPr>
        <w:t>9</w:t>
      </w:r>
      <w:r w:rsidRPr="0077458E">
        <w:rPr>
          <w:sz w:val="28"/>
          <w:szCs w:val="28"/>
        </w:rPr>
        <w:t>.0</w:t>
      </w:r>
      <w:r w:rsidR="00FA3CF2">
        <w:rPr>
          <w:sz w:val="28"/>
          <w:szCs w:val="28"/>
        </w:rPr>
        <w:t>4</w:t>
      </w:r>
      <w:r w:rsidRPr="0077458E">
        <w:rPr>
          <w:sz w:val="28"/>
          <w:szCs w:val="28"/>
        </w:rPr>
        <w:t>.20</w:t>
      </w:r>
      <w:r w:rsidR="00751146">
        <w:rPr>
          <w:sz w:val="28"/>
          <w:szCs w:val="28"/>
        </w:rPr>
        <w:t>22</w:t>
      </w:r>
      <w:r w:rsidRPr="0077458E">
        <w:rPr>
          <w:sz w:val="28"/>
          <w:szCs w:val="28"/>
        </w:rPr>
        <w:t>)</w:t>
      </w:r>
    </w:p>
    <w:p w:rsidR="00C60554" w:rsidRDefault="00C60554" w:rsidP="00C60554">
      <w:pPr>
        <w:jc w:val="center"/>
        <w:rPr>
          <w:sz w:val="28"/>
          <w:szCs w:val="28"/>
        </w:rPr>
      </w:pP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536"/>
        <w:gridCol w:w="2126"/>
        <w:gridCol w:w="2835"/>
      </w:tblGrid>
      <w:tr w:rsidR="0077458E" w:rsidRPr="00BD32FF" w:rsidTr="00BD32FF">
        <w:tc>
          <w:tcPr>
            <w:tcW w:w="534" w:type="dxa"/>
          </w:tcPr>
          <w:p w:rsidR="0077458E" w:rsidRPr="00BD32FF" w:rsidRDefault="0077458E" w:rsidP="00BD32FF">
            <w:pPr>
              <w:jc w:val="center"/>
              <w:rPr>
                <w:sz w:val="28"/>
                <w:szCs w:val="28"/>
              </w:rPr>
            </w:pPr>
            <w:r w:rsidRPr="00BD32FF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4536" w:type="dxa"/>
          </w:tcPr>
          <w:p w:rsidR="0077458E" w:rsidRPr="00BD32FF" w:rsidRDefault="0077458E" w:rsidP="00BD32FF">
            <w:pPr>
              <w:jc w:val="center"/>
              <w:rPr>
                <w:sz w:val="28"/>
                <w:szCs w:val="28"/>
              </w:rPr>
            </w:pPr>
            <w:r w:rsidRPr="00BD32FF">
              <w:rPr>
                <w:sz w:val="28"/>
                <w:szCs w:val="28"/>
              </w:rPr>
              <w:t>Мероприятия</w:t>
            </w:r>
          </w:p>
        </w:tc>
        <w:tc>
          <w:tcPr>
            <w:tcW w:w="2126" w:type="dxa"/>
          </w:tcPr>
          <w:p w:rsidR="0077458E" w:rsidRPr="00BD32FF" w:rsidRDefault="0077458E" w:rsidP="00BD32FF">
            <w:pPr>
              <w:jc w:val="center"/>
              <w:rPr>
                <w:sz w:val="28"/>
                <w:szCs w:val="28"/>
              </w:rPr>
            </w:pPr>
            <w:r w:rsidRPr="00BD32FF">
              <w:rPr>
                <w:sz w:val="28"/>
                <w:szCs w:val="28"/>
              </w:rPr>
              <w:t>Сроки</w:t>
            </w:r>
          </w:p>
        </w:tc>
        <w:tc>
          <w:tcPr>
            <w:tcW w:w="2835" w:type="dxa"/>
          </w:tcPr>
          <w:p w:rsidR="0077458E" w:rsidRPr="00BD32FF" w:rsidRDefault="0077458E" w:rsidP="00BD32FF">
            <w:pPr>
              <w:jc w:val="center"/>
              <w:rPr>
                <w:sz w:val="28"/>
                <w:szCs w:val="28"/>
              </w:rPr>
            </w:pPr>
            <w:r w:rsidRPr="00BD32FF">
              <w:rPr>
                <w:sz w:val="28"/>
                <w:szCs w:val="28"/>
              </w:rPr>
              <w:t>Ответственные</w:t>
            </w:r>
          </w:p>
        </w:tc>
      </w:tr>
      <w:tr w:rsidR="0077458E" w:rsidRPr="00BD32FF" w:rsidTr="00BD32FF">
        <w:tc>
          <w:tcPr>
            <w:tcW w:w="534" w:type="dxa"/>
          </w:tcPr>
          <w:p w:rsidR="0077458E" w:rsidRPr="00BD32FF" w:rsidRDefault="0077458E" w:rsidP="00BD32FF">
            <w:pPr>
              <w:jc w:val="center"/>
              <w:rPr>
                <w:sz w:val="28"/>
                <w:szCs w:val="28"/>
              </w:rPr>
            </w:pPr>
            <w:r w:rsidRPr="00BD32FF">
              <w:rPr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77458E" w:rsidRPr="00BD32FF" w:rsidRDefault="0077458E" w:rsidP="00BD32FF">
            <w:pPr>
              <w:pStyle w:val="af9"/>
              <w:rPr>
                <w:sz w:val="28"/>
                <w:szCs w:val="28"/>
              </w:rPr>
            </w:pPr>
            <w:r w:rsidRPr="00BD32FF">
              <w:rPr>
                <w:sz w:val="28"/>
                <w:szCs w:val="28"/>
              </w:rPr>
              <w:t>Заседание оргкомитета</w:t>
            </w:r>
          </w:p>
        </w:tc>
        <w:tc>
          <w:tcPr>
            <w:tcW w:w="2126" w:type="dxa"/>
          </w:tcPr>
          <w:p w:rsidR="0077458E" w:rsidRPr="00BD32FF" w:rsidRDefault="00751146" w:rsidP="00751146">
            <w:pPr>
              <w:pStyle w:val="af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6B7A2E">
              <w:rPr>
                <w:sz w:val="28"/>
                <w:szCs w:val="28"/>
              </w:rPr>
              <w:t>.04.20</w:t>
            </w:r>
            <w:r>
              <w:rPr>
                <w:sz w:val="28"/>
                <w:szCs w:val="28"/>
              </w:rPr>
              <w:t>22</w:t>
            </w:r>
            <w:r w:rsidR="006B7A2E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77458E" w:rsidRPr="00BD32FF" w:rsidRDefault="002C47B9" w:rsidP="00BD32FF">
            <w:pPr>
              <w:pStyle w:val="af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УКСи</w:t>
            </w:r>
            <w:r w:rsidR="0077458E" w:rsidRPr="00BD32FF">
              <w:rPr>
                <w:sz w:val="28"/>
                <w:szCs w:val="28"/>
              </w:rPr>
              <w:t>МП</w:t>
            </w:r>
          </w:p>
        </w:tc>
      </w:tr>
      <w:tr w:rsidR="0077458E" w:rsidRPr="00BD32FF" w:rsidTr="00BD32FF">
        <w:tc>
          <w:tcPr>
            <w:tcW w:w="534" w:type="dxa"/>
          </w:tcPr>
          <w:p w:rsidR="0077458E" w:rsidRPr="00BD32FF" w:rsidRDefault="0077458E" w:rsidP="00BD32FF">
            <w:pPr>
              <w:jc w:val="center"/>
              <w:rPr>
                <w:sz w:val="28"/>
                <w:szCs w:val="28"/>
              </w:rPr>
            </w:pPr>
            <w:r w:rsidRPr="00BD32FF">
              <w:rPr>
                <w:sz w:val="28"/>
                <w:szCs w:val="28"/>
              </w:rPr>
              <w:t xml:space="preserve">2 </w:t>
            </w:r>
          </w:p>
        </w:tc>
        <w:tc>
          <w:tcPr>
            <w:tcW w:w="4536" w:type="dxa"/>
          </w:tcPr>
          <w:p w:rsidR="0077458E" w:rsidRPr="00BD32FF" w:rsidRDefault="0077458E" w:rsidP="00BD32FF">
            <w:pPr>
              <w:pStyle w:val="af9"/>
              <w:rPr>
                <w:sz w:val="28"/>
                <w:szCs w:val="28"/>
              </w:rPr>
            </w:pPr>
            <w:r w:rsidRPr="00BD32FF">
              <w:rPr>
                <w:sz w:val="28"/>
                <w:szCs w:val="28"/>
              </w:rPr>
              <w:t>Утверждение судейских коллегий и состава соревнований</w:t>
            </w:r>
          </w:p>
        </w:tc>
        <w:tc>
          <w:tcPr>
            <w:tcW w:w="2126" w:type="dxa"/>
          </w:tcPr>
          <w:p w:rsidR="0077458E" w:rsidRPr="00BD32FF" w:rsidRDefault="00751146" w:rsidP="00751146">
            <w:pPr>
              <w:pStyle w:val="af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A3CF2">
              <w:rPr>
                <w:sz w:val="28"/>
                <w:szCs w:val="28"/>
              </w:rPr>
              <w:t>.04.20</w:t>
            </w:r>
            <w:r>
              <w:rPr>
                <w:sz w:val="28"/>
                <w:szCs w:val="28"/>
              </w:rPr>
              <w:t>22</w:t>
            </w:r>
          </w:p>
        </w:tc>
        <w:tc>
          <w:tcPr>
            <w:tcW w:w="2835" w:type="dxa"/>
          </w:tcPr>
          <w:p w:rsidR="0077458E" w:rsidRPr="00BD32FF" w:rsidRDefault="002C47B9" w:rsidP="00BD32FF">
            <w:pPr>
              <w:pStyle w:val="af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УКСи</w:t>
            </w:r>
            <w:r w:rsidR="0077458E" w:rsidRPr="00BD32FF">
              <w:rPr>
                <w:sz w:val="28"/>
                <w:szCs w:val="28"/>
              </w:rPr>
              <w:t>МП</w:t>
            </w:r>
          </w:p>
        </w:tc>
      </w:tr>
      <w:tr w:rsidR="0077458E" w:rsidRPr="00BD32FF" w:rsidTr="00BD32FF">
        <w:tc>
          <w:tcPr>
            <w:tcW w:w="534" w:type="dxa"/>
          </w:tcPr>
          <w:p w:rsidR="0077458E" w:rsidRPr="00BD32FF" w:rsidRDefault="0077458E" w:rsidP="00BD32FF">
            <w:pPr>
              <w:jc w:val="center"/>
              <w:rPr>
                <w:sz w:val="28"/>
                <w:szCs w:val="28"/>
              </w:rPr>
            </w:pPr>
            <w:r w:rsidRPr="00BD32FF">
              <w:rPr>
                <w:sz w:val="28"/>
                <w:szCs w:val="28"/>
              </w:rPr>
              <w:t>3</w:t>
            </w:r>
          </w:p>
        </w:tc>
        <w:tc>
          <w:tcPr>
            <w:tcW w:w="4536" w:type="dxa"/>
          </w:tcPr>
          <w:p w:rsidR="0077458E" w:rsidRPr="00BD32FF" w:rsidRDefault="0077458E" w:rsidP="00BD32FF">
            <w:pPr>
              <w:pStyle w:val="af9"/>
              <w:rPr>
                <w:sz w:val="28"/>
                <w:szCs w:val="28"/>
              </w:rPr>
            </w:pPr>
            <w:r w:rsidRPr="00BD32FF">
              <w:rPr>
                <w:sz w:val="28"/>
                <w:szCs w:val="28"/>
              </w:rPr>
              <w:t>Сбор заявок на участие в соревнованиях</w:t>
            </w:r>
          </w:p>
        </w:tc>
        <w:tc>
          <w:tcPr>
            <w:tcW w:w="2126" w:type="dxa"/>
          </w:tcPr>
          <w:p w:rsidR="0077458E" w:rsidRPr="00BD32FF" w:rsidRDefault="006B7A2E" w:rsidP="00751146">
            <w:pPr>
              <w:pStyle w:val="af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2</w:t>
            </w:r>
            <w:r w:rsidR="00751146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.04.20</w:t>
            </w:r>
            <w:r w:rsidR="00751146">
              <w:rPr>
                <w:sz w:val="28"/>
                <w:szCs w:val="28"/>
              </w:rPr>
              <w:t>22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77458E" w:rsidRPr="00BD32FF" w:rsidRDefault="002C47B9" w:rsidP="00BD32FF">
            <w:pPr>
              <w:pStyle w:val="af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УКСи</w:t>
            </w:r>
            <w:r w:rsidR="0077458E" w:rsidRPr="00BD32FF">
              <w:rPr>
                <w:sz w:val="28"/>
                <w:szCs w:val="28"/>
              </w:rPr>
              <w:t xml:space="preserve">МП, УО </w:t>
            </w:r>
          </w:p>
        </w:tc>
      </w:tr>
      <w:tr w:rsidR="0077458E" w:rsidRPr="00BD32FF" w:rsidTr="00BD32FF">
        <w:tc>
          <w:tcPr>
            <w:tcW w:w="534" w:type="dxa"/>
          </w:tcPr>
          <w:p w:rsidR="0077458E" w:rsidRPr="00BD32FF" w:rsidRDefault="0077458E" w:rsidP="00BD32FF">
            <w:pPr>
              <w:jc w:val="center"/>
              <w:rPr>
                <w:sz w:val="28"/>
                <w:szCs w:val="28"/>
              </w:rPr>
            </w:pPr>
            <w:r w:rsidRPr="00BD32FF">
              <w:rPr>
                <w:sz w:val="28"/>
                <w:szCs w:val="28"/>
              </w:rPr>
              <w:t>4</w:t>
            </w:r>
          </w:p>
        </w:tc>
        <w:tc>
          <w:tcPr>
            <w:tcW w:w="4536" w:type="dxa"/>
          </w:tcPr>
          <w:p w:rsidR="0077458E" w:rsidRPr="00BD32FF" w:rsidRDefault="0077458E" w:rsidP="00BD32FF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 w:rsidRPr="00BD32FF">
              <w:rPr>
                <w:sz w:val="28"/>
                <w:szCs w:val="28"/>
              </w:rPr>
              <w:t>Открытие соревнований</w:t>
            </w:r>
          </w:p>
        </w:tc>
        <w:tc>
          <w:tcPr>
            <w:tcW w:w="2126" w:type="dxa"/>
          </w:tcPr>
          <w:p w:rsidR="00FA3CF2" w:rsidRDefault="00FA3CF2" w:rsidP="00BD32FF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51146">
              <w:rPr>
                <w:sz w:val="28"/>
                <w:szCs w:val="28"/>
              </w:rPr>
              <w:t>8</w:t>
            </w:r>
            <w:r w:rsidRPr="0077458E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Pr="0077458E">
              <w:rPr>
                <w:sz w:val="28"/>
                <w:szCs w:val="28"/>
              </w:rPr>
              <w:t>.20</w:t>
            </w:r>
            <w:r w:rsidR="00751146">
              <w:rPr>
                <w:sz w:val="28"/>
                <w:szCs w:val="28"/>
              </w:rPr>
              <w:t>22</w:t>
            </w:r>
            <w:r w:rsidRPr="0077458E">
              <w:rPr>
                <w:sz w:val="28"/>
                <w:szCs w:val="28"/>
              </w:rPr>
              <w:t xml:space="preserve"> </w:t>
            </w:r>
          </w:p>
          <w:p w:rsidR="0077458E" w:rsidRPr="00BD32FF" w:rsidRDefault="0077458E" w:rsidP="00BD32FF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  <w:r w:rsidRPr="00BD32FF">
              <w:rPr>
                <w:sz w:val="28"/>
                <w:szCs w:val="28"/>
              </w:rPr>
              <w:t xml:space="preserve"> 9.00 ч</w:t>
            </w:r>
            <w:r w:rsidR="002C47B9">
              <w:rPr>
                <w:sz w:val="28"/>
                <w:szCs w:val="28"/>
              </w:rPr>
              <w:t>.</w:t>
            </w:r>
          </w:p>
        </w:tc>
        <w:tc>
          <w:tcPr>
            <w:tcW w:w="2835" w:type="dxa"/>
          </w:tcPr>
          <w:p w:rsidR="0077458E" w:rsidRPr="00BD32FF" w:rsidRDefault="002C47B9" w:rsidP="00BD32FF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УКСи</w:t>
            </w:r>
            <w:r w:rsidR="0077458E" w:rsidRPr="00BD32FF">
              <w:rPr>
                <w:sz w:val="28"/>
                <w:szCs w:val="28"/>
              </w:rPr>
              <w:t>МП, УО, спортивный комплекс «Олимпиец»</w:t>
            </w:r>
          </w:p>
        </w:tc>
      </w:tr>
      <w:tr w:rsidR="00FA3CF2" w:rsidRPr="00BD32FF" w:rsidTr="00BD32FF">
        <w:tc>
          <w:tcPr>
            <w:tcW w:w="534" w:type="dxa"/>
          </w:tcPr>
          <w:p w:rsidR="00FA3CF2" w:rsidRPr="00BD32FF" w:rsidRDefault="00FA3CF2" w:rsidP="00BD32FF">
            <w:pPr>
              <w:jc w:val="center"/>
              <w:rPr>
                <w:sz w:val="28"/>
                <w:szCs w:val="28"/>
              </w:rPr>
            </w:pPr>
            <w:r w:rsidRPr="00BD32FF">
              <w:rPr>
                <w:sz w:val="28"/>
                <w:szCs w:val="28"/>
              </w:rPr>
              <w:t>5</w:t>
            </w:r>
          </w:p>
        </w:tc>
        <w:tc>
          <w:tcPr>
            <w:tcW w:w="4536" w:type="dxa"/>
          </w:tcPr>
          <w:p w:rsidR="00FA3CF2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 w:rsidRPr="009E00C1">
              <w:rPr>
                <w:sz w:val="28"/>
                <w:szCs w:val="28"/>
              </w:rPr>
              <w:t>1</w:t>
            </w:r>
            <w:r w:rsidR="00020555">
              <w:rPr>
                <w:sz w:val="28"/>
                <w:szCs w:val="28"/>
              </w:rPr>
              <w:t>-й</w:t>
            </w:r>
            <w:r w:rsidRPr="009E00C1">
              <w:rPr>
                <w:sz w:val="28"/>
                <w:szCs w:val="28"/>
              </w:rPr>
              <w:t xml:space="preserve"> день соревнований:</w:t>
            </w:r>
          </w:p>
          <w:p w:rsidR="00FA3CF2" w:rsidRPr="009E00C1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 w:rsidRPr="009E00C1">
              <w:rPr>
                <w:sz w:val="28"/>
                <w:szCs w:val="28"/>
              </w:rPr>
              <w:t>- военная подготовка:</w:t>
            </w:r>
          </w:p>
          <w:p w:rsidR="00FA3CF2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 w:rsidRPr="009E00C1">
              <w:rPr>
                <w:sz w:val="28"/>
                <w:szCs w:val="28"/>
              </w:rPr>
              <w:t>а) разборка и сборка автомата</w:t>
            </w:r>
            <w:r w:rsidR="004A190E">
              <w:rPr>
                <w:sz w:val="28"/>
                <w:szCs w:val="28"/>
              </w:rPr>
              <w:t xml:space="preserve"> АК</w:t>
            </w:r>
            <w:r w:rsidRPr="009E00C1">
              <w:rPr>
                <w:sz w:val="28"/>
                <w:szCs w:val="28"/>
              </w:rPr>
              <w:t>;</w:t>
            </w:r>
          </w:p>
          <w:p w:rsidR="00FA3CF2" w:rsidRPr="009E00C1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 снаряжение магазина АК;</w:t>
            </w:r>
          </w:p>
          <w:p w:rsidR="00FA3CF2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 строевая подготовка;</w:t>
            </w:r>
          </w:p>
          <w:p w:rsidR="00FA3CF2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 конкурс «Равнение на знамёна»;</w:t>
            </w:r>
          </w:p>
          <w:p w:rsidR="00FA3CF2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д) надевание противогаза.</w:t>
            </w:r>
          </w:p>
          <w:p w:rsidR="00FA3CF2" w:rsidRPr="009E00C1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751146" w:rsidRDefault="00751146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</w:p>
          <w:p w:rsidR="001F4277" w:rsidRDefault="001F4277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</w:p>
          <w:p w:rsidR="00FA3CF2" w:rsidRPr="009E00C1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 w:rsidRPr="009E00C1">
              <w:rPr>
                <w:sz w:val="28"/>
                <w:szCs w:val="28"/>
              </w:rPr>
              <w:t>- физическая подготовка</w:t>
            </w:r>
            <w:r>
              <w:rPr>
                <w:sz w:val="28"/>
                <w:szCs w:val="28"/>
              </w:rPr>
              <w:t>:</w:t>
            </w:r>
            <w:r w:rsidRPr="009E00C1">
              <w:rPr>
                <w:sz w:val="28"/>
                <w:szCs w:val="28"/>
              </w:rPr>
              <w:t xml:space="preserve"> </w:t>
            </w:r>
          </w:p>
          <w:p w:rsidR="00FA3CF2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 силовая гимнастика;</w:t>
            </w:r>
          </w:p>
          <w:p w:rsidR="00FA3CF2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б) </w:t>
            </w:r>
            <w:r w:rsidRPr="009E00C1">
              <w:rPr>
                <w:sz w:val="28"/>
                <w:szCs w:val="28"/>
              </w:rPr>
              <w:t xml:space="preserve">бег на время </w:t>
            </w:r>
            <w:r>
              <w:rPr>
                <w:sz w:val="28"/>
                <w:szCs w:val="28"/>
              </w:rPr>
              <w:t>(</w:t>
            </w:r>
            <w:r w:rsidRPr="009E00C1">
              <w:rPr>
                <w:sz w:val="28"/>
                <w:szCs w:val="28"/>
              </w:rPr>
              <w:t>60 м</w:t>
            </w:r>
            <w:r>
              <w:rPr>
                <w:sz w:val="28"/>
                <w:szCs w:val="28"/>
              </w:rPr>
              <w:t>;  девушки -         1 км, юноши - 2 км);</w:t>
            </w:r>
          </w:p>
          <w:p w:rsidR="00FA3CF2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в) </w:t>
            </w:r>
            <w:r w:rsidRPr="009E00C1">
              <w:rPr>
                <w:sz w:val="28"/>
                <w:szCs w:val="28"/>
              </w:rPr>
              <w:t>метание гранаты на дальность</w:t>
            </w:r>
            <w:r>
              <w:rPr>
                <w:sz w:val="28"/>
                <w:szCs w:val="28"/>
              </w:rPr>
              <w:t>;</w:t>
            </w:r>
          </w:p>
          <w:p w:rsidR="00FA3CF2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г) </w:t>
            </w:r>
            <w:r w:rsidR="004A190E">
              <w:rPr>
                <w:sz w:val="28"/>
                <w:szCs w:val="28"/>
              </w:rPr>
              <w:t xml:space="preserve">пулевая </w:t>
            </w:r>
            <w:r>
              <w:rPr>
                <w:sz w:val="28"/>
                <w:szCs w:val="28"/>
              </w:rPr>
              <w:t>стрельба.</w:t>
            </w:r>
          </w:p>
          <w:p w:rsidR="00751146" w:rsidRPr="009E00C1" w:rsidRDefault="00751146" w:rsidP="00751146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 w:rsidRPr="009E00C1">
              <w:rPr>
                <w:sz w:val="28"/>
                <w:szCs w:val="28"/>
              </w:rPr>
              <w:t>- преодоление полосы препятствий;</w:t>
            </w:r>
          </w:p>
          <w:p w:rsidR="00FA3CF2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</w:p>
          <w:p w:rsidR="00FA3CF2" w:rsidRPr="009E00C1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рапорт о проведении Вахты П</w:t>
            </w:r>
            <w:r w:rsidRPr="009E00C1">
              <w:rPr>
                <w:sz w:val="28"/>
                <w:szCs w:val="28"/>
              </w:rPr>
              <w:t>амяти.</w:t>
            </w:r>
          </w:p>
          <w:p w:rsidR="00FA3CF2" w:rsidRPr="009E00C1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</w:p>
          <w:p w:rsidR="00FA3CF2" w:rsidRPr="009E00C1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 w:rsidRPr="009E00C1">
              <w:rPr>
                <w:sz w:val="28"/>
                <w:szCs w:val="28"/>
              </w:rPr>
              <w:t>2</w:t>
            </w:r>
            <w:r w:rsidR="00020555">
              <w:rPr>
                <w:sz w:val="28"/>
                <w:szCs w:val="28"/>
              </w:rPr>
              <w:t>-й</w:t>
            </w:r>
            <w:r w:rsidRPr="009E00C1">
              <w:rPr>
                <w:sz w:val="28"/>
                <w:szCs w:val="28"/>
              </w:rPr>
              <w:t xml:space="preserve"> день соревнований:</w:t>
            </w:r>
          </w:p>
          <w:p w:rsidR="00751146" w:rsidRDefault="00751146" w:rsidP="00751146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военно-</w:t>
            </w:r>
            <w:r w:rsidRPr="009E00C1">
              <w:rPr>
                <w:sz w:val="28"/>
                <w:szCs w:val="28"/>
              </w:rPr>
              <w:t>историческая викторина</w:t>
            </w:r>
            <w:r>
              <w:rPr>
                <w:sz w:val="28"/>
                <w:szCs w:val="28"/>
              </w:rPr>
              <w:t>;</w:t>
            </w:r>
          </w:p>
          <w:p w:rsidR="00751146" w:rsidRDefault="00751146" w:rsidP="00751146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F25A9">
              <w:rPr>
                <w:sz w:val="28"/>
                <w:szCs w:val="28"/>
              </w:rPr>
              <w:t>первая доврачебная помощь</w:t>
            </w:r>
            <w:r>
              <w:rPr>
                <w:sz w:val="28"/>
                <w:szCs w:val="28"/>
              </w:rPr>
              <w:t>;</w:t>
            </w:r>
          </w:p>
          <w:p w:rsidR="00FA3CF2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 w:rsidRPr="009E00C1">
              <w:rPr>
                <w:sz w:val="28"/>
                <w:szCs w:val="28"/>
              </w:rPr>
              <w:lastRenderedPageBreak/>
              <w:t>- тактическая игра на местности;</w:t>
            </w:r>
          </w:p>
          <w:p w:rsidR="00FA3CF2" w:rsidRDefault="004A190E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</w:t>
            </w:r>
            <w:r w:rsidR="00FA3CF2" w:rsidRPr="009E00C1">
              <w:rPr>
                <w:sz w:val="28"/>
                <w:szCs w:val="28"/>
              </w:rPr>
              <w:t>урист</w:t>
            </w:r>
            <w:r w:rsidR="00FA3CF2">
              <w:rPr>
                <w:sz w:val="28"/>
                <w:szCs w:val="28"/>
              </w:rPr>
              <w:t>с</w:t>
            </w:r>
            <w:r w:rsidR="00FA3CF2" w:rsidRPr="009E00C1">
              <w:rPr>
                <w:sz w:val="28"/>
                <w:szCs w:val="28"/>
              </w:rPr>
              <w:t>кая полоса</w:t>
            </w:r>
            <w:r>
              <w:rPr>
                <w:sz w:val="28"/>
                <w:szCs w:val="28"/>
              </w:rPr>
              <w:t xml:space="preserve"> препятствий</w:t>
            </w:r>
            <w:r w:rsidR="00FA3CF2" w:rsidRPr="009E00C1">
              <w:rPr>
                <w:sz w:val="28"/>
                <w:szCs w:val="28"/>
              </w:rPr>
              <w:t>;</w:t>
            </w:r>
          </w:p>
          <w:p w:rsidR="00FA3CF2" w:rsidRPr="009E00C1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 w:rsidRPr="009E00C1">
              <w:rPr>
                <w:sz w:val="28"/>
                <w:szCs w:val="28"/>
              </w:rPr>
              <w:t>- подведение итогов соревнований.</w:t>
            </w:r>
          </w:p>
        </w:tc>
        <w:tc>
          <w:tcPr>
            <w:tcW w:w="2126" w:type="dxa"/>
          </w:tcPr>
          <w:p w:rsidR="00FA3CF2" w:rsidRPr="009E00C1" w:rsidRDefault="00FA3CF2" w:rsidP="009F2BC2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  <w:r w:rsidR="00751146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.04</w:t>
            </w:r>
            <w:r w:rsidRPr="009E00C1">
              <w:rPr>
                <w:sz w:val="28"/>
                <w:szCs w:val="28"/>
              </w:rPr>
              <w:t>.20</w:t>
            </w:r>
            <w:r w:rsidR="00751146">
              <w:rPr>
                <w:sz w:val="28"/>
                <w:szCs w:val="28"/>
              </w:rPr>
              <w:t>22</w:t>
            </w:r>
          </w:p>
          <w:p w:rsidR="00FA3CF2" w:rsidRPr="009E00C1" w:rsidRDefault="00FA3CF2" w:rsidP="009F2BC2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  <w:r w:rsidRPr="009E00C1">
              <w:rPr>
                <w:sz w:val="28"/>
                <w:szCs w:val="28"/>
              </w:rPr>
              <w:t>09.00 - 16.00 ч.</w:t>
            </w:r>
          </w:p>
          <w:p w:rsidR="00FA3CF2" w:rsidRPr="009E00C1" w:rsidRDefault="00FA3CF2" w:rsidP="009F2BC2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  <w:p w:rsidR="00FA3CF2" w:rsidRPr="009E00C1" w:rsidRDefault="00FA3CF2" w:rsidP="009F2BC2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  <w:p w:rsidR="00FA3CF2" w:rsidRPr="009E00C1" w:rsidRDefault="00FA3CF2" w:rsidP="009F2BC2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  <w:p w:rsidR="00FA3CF2" w:rsidRPr="009E00C1" w:rsidRDefault="00FA3CF2" w:rsidP="009F2BC2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  <w:p w:rsidR="00FA3CF2" w:rsidRPr="009E00C1" w:rsidRDefault="00FA3CF2" w:rsidP="009F2BC2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  <w:p w:rsidR="00FA3CF2" w:rsidRPr="009E00C1" w:rsidRDefault="00FA3CF2" w:rsidP="009F2BC2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  <w:p w:rsidR="00FA3CF2" w:rsidRPr="009E00C1" w:rsidRDefault="00FA3CF2" w:rsidP="009F2BC2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  <w:p w:rsidR="00FA3CF2" w:rsidRPr="009E00C1" w:rsidRDefault="00FA3CF2" w:rsidP="009F2BC2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  <w:p w:rsidR="00FA3CF2" w:rsidRPr="009E00C1" w:rsidRDefault="00FA3CF2" w:rsidP="009F2BC2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  <w:p w:rsidR="00FA3CF2" w:rsidRPr="009E00C1" w:rsidRDefault="00FA3CF2" w:rsidP="009F2BC2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  <w:p w:rsidR="00FA3CF2" w:rsidRPr="009E00C1" w:rsidRDefault="00FA3CF2" w:rsidP="009F2BC2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  <w:p w:rsidR="00FA3CF2" w:rsidRPr="009E00C1" w:rsidRDefault="00FA3CF2" w:rsidP="009F2BC2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  <w:p w:rsidR="00FA3CF2" w:rsidRPr="009E00C1" w:rsidRDefault="00FA3CF2" w:rsidP="009F2BC2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  <w:p w:rsidR="00FA3CF2" w:rsidRPr="009E00C1" w:rsidRDefault="00FA3CF2" w:rsidP="009F2BC2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  <w:p w:rsidR="00FA3CF2" w:rsidRPr="009E00C1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</w:p>
          <w:p w:rsidR="00FA3CF2" w:rsidRDefault="00FA3CF2" w:rsidP="009F2BC2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  <w:p w:rsidR="00FA3CF2" w:rsidRDefault="00FA3CF2" w:rsidP="009F2BC2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  <w:p w:rsidR="00DA717C" w:rsidRDefault="00DA717C" w:rsidP="009F2BC2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  <w:p w:rsidR="001F4277" w:rsidRDefault="001F4277" w:rsidP="009F2BC2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</w:p>
          <w:p w:rsidR="00FA3CF2" w:rsidRPr="009E00C1" w:rsidRDefault="00FA3CF2" w:rsidP="009F2BC2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51146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.04.20</w:t>
            </w:r>
            <w:r w:rsidR="00751146">
              <w:rPr>
                <w:sz w:val="28"/>
                <w:szCs w:val="28"/>
              </w:rPr>
              <w:t>22</w:t>
            </w:r>
          </w:p>
          <w:p w:rsidR="00FA3CF2" w:rsidRPr="009E00C1" w:rsidRDefault="00FA3CF2" w:rsidP="009F2BC2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  <w:r w:rsidRPr="009E00C1">
              <w:rPr>
                <w:sz w:val="28"/>
                <w:szCs w:val="28"/>
              </w:rPr>
              <w:t>09.00 – 16.00 ч.</w:t>
            </w:r>
          </w:p>
        </w:tc>
        <w:tc>
          <w:tcPr>
            <w:tcW w:w="2835" w:type="dxa"/>
          </w:tcPr>
          <w:p w:rsidR="00FA3CF2" w:rsidRPr="009E00C1" w:rsidRDefault="002C47B9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УКСиМП, УО, в</w:t>
            </w:r>
            <w:r w:rsidR="00FA3CF2" w:rsidRPr="009E00C1">
              <w:rPr>
                <w:sz w:val="28"/>
                <w:szCs w:val="28"/>
              </w:rPr>
              <w:t xml:space="preserve">оенный комиссариат </w:t>
            </w:r>
            <w:r w:rsidR="00FA3CF2" w:rsidRPr="009E00C1">
              <w:rPr>
                <w:color w:val="111111"/>
                <w:sz w:val="28"/>
                <w:szCs w:val="28"/>
              </w:rPr>
              <w:t>(города Бузулук и Бузулукского района Оренбургской области)</w:t>
            </w:r>
          </w:p>
          <w:p w:rsidR="00FA3CF2" w:rsidRPr="009E00C1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 w:rsidRPr="009E00C1">
              <w:rPr>
                <w:sz w:val="28"/>
                <w:szCs w:val="28"/>
              </w:rPr>
              <w:t>(по согласованию)</w:t>
            </w:r>
            <w:r w:rsidR="001F4277">
              <w:rPr>
                <w:sz w:val="28"/>
                <w:szCs w:val="28"/>
              </w:rPr>
              <w:t>, Совет ветеранов</w:t>
            </w:r>
          </w:p>
          <w:p w:rsidR="00FA3CF2" w:rsidRPr="009E00C1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</w:p>
          <w:p w:rsidR="002C47B9" w:rsidRDefault="002C47B9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</w:p>
          <w:p w:rsidR="00FA3CF2" w:rsidRPr="009E00C1" w:rsidRDefault="002C47B9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УКСи</w:t>
            </w:r>
            <w:r w:rsidR="00693B2F">
              <w:rPr>
                <w:sz w:val="28"/>
                <w:szCs w:val="28"/>
              </w:rPr>
              <w:t>МП, УО</w:t>
            </w:r>
          </w:p>
          <w:p w:rsidR="00FA3CF2" w:rsidRPr="009E00C1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</w:p>
          <w:p w:rsidR="00FA3CF2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</w:p>
          <w:p w:rsidR="00FA3CF2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</w:p>
          <w:p w:rsidR="00FA3CF2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</w:p>
          <w:p w:rsidR="00FA3CF2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</w:p>
          <w:p w:rsidR="00751146" w:rsidRDefault="00751146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</w:p>
          <w:p w:rsidR="00751146" w:rsidRDefault="00751146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</w:p>
          <w:p w:rsidR="00FA3CF2" w:rsidRPr="009E00C1" w:rsidRDefault="002C47B9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УКСи</w:t>
            </w:r>
            <w:r w:rsidR="00FA3CF2" w:rsidRPr="009E00C1">
              <w:rPr>
                <w:sz w:val="28"/>
                <w:szCs w:val="28"/>
              </w:rPr>
              <w:t>МП, УО</w:t>
            </w:r>
            <w:r w:rsidR="001F4277">
              <w:rPr>
                <w:sz w:val="28"/>
                <w:szCs w:val="28"/>
              </w:rPr>
              <w:t>, Совет ветеранов</w:t>
            </w:r>
          </w:p>
          <w:p w:rsidR="00FA3CF2" w:rsidRPr="009E00C1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</w:p>
          <w:p w:rsidR="00FA3CF2" w:rsidRPr="009E00C1" w:rsidRDefault="002C47B9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УКСиМП, УО, в</w:t>
            </w:r>
            <w:r w:rsidR="00FA3CF2" w:rsidRPr="009E00C1">
              <w:rPr>
                <w:sz w:val="28"/>
                <w:szCs w:val="28"/>
              </w:rPr>
              <w:t xml:space="preserve">оенный комиссариат </w:t>
            </w:r>
            <w:r w:rsidR="00FA3CF2" w:rsidRPr="009E00C1">
              <w:rPr>
                <w:color w:val="111111"/>
                <w:sz w:val="28"/>
                <w:szCs w:val="28"/>
              </w:rPr>
              <w:t xml:space="preserve">(города Бузулук и </w:t>
            </w:r>
            <w:r w:rsidR="00FA3CF2" w:rsidRPr="009E00C1">
              <w:rPr>
                <w:color w:val="111111"/>
                <w:sz w:val="28"/>
                <w:szCs w:val="28"/>
              </w:rPr>
              <w:lastRenderedPageBreak/>
              <w:t>Бузулукского района Оренбургской области)</w:t>
            </w:r>
          </w:p>
          <w:p w:rsidR="00FA3CF2" w:rsidRPr="009E00C1" w:rsidRDefault="00FA3CF2" w:rsidP="009F2BC2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 w:rsidRPr="009E00C1">
              <w:rPr>
                <w:sz w:val="28"/>
                <w:szCs w:val="28"/>
              </w:rPr>
              <w:t>(по согласованию)</w:t>
            </w:r>
            <w:r w:rsidR="001F4277">
              <w:rPr>
                <w:sz w:val="28"/>
                <w:szCs w:val="28"/>
              </w:rPr>
              <w:t>, Совет ветеранов</w:t>
            </w:r>
          </w:p>
        </w:tc>
      </w:tr>
      <w:tr w:rsidR="00AB375B" w:rsidRPr="00BD32FF" w:rsidTr="00BD32FF">
        <w:tc>
          <w:tcPr>
            <w:tcW w:w="534" w:type="dxa"/>
          </w:tcPr>
          <w:p w:rsidR="00AB375B" w:rsidRPr="00BD32FF" w:rsidRDefault="00AB375B" w:rsidP="00BD32FF">
            <w:pPr>
              <w:jc w:val="center"/>
              <w:rPr>
                <w:sz w:val="28"/>
                <w:szCs w:val="28"/>
              </w:rPr>
            </w:pPr>
            <w:r w:rsidRPr="00BD32FF"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536" w:type="dxa"/>
          </w:tcPr>
          <w:p w:rsidR="00AB375B" w:rsidRPr="00BD32FF" w:rsidRDefault="00AB375B" w:rsidP="00BD32FF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 w:rsidRPr="00BD32FF">
              <w:rPr>
                <w:sz w:val="28"/>
                <w:szCs w:val="28"/>
              </w:rPr>
              <w:t xml:space="preserve">Обеспечение при необходимости медицинского обслуживания </w:t>
            </w:r>
            <w:r w:rsidR="00020555">
              <w:rPr>
                <w:sz w:val="28"/>
                <w:szCs w:val="28"/>
              </w:rPr>
              <w:t xml:space="preserve">участников </w:t>
            </w:r>
            <w:r w:rsidRPr="00BD32FF">
              <w:rPr>
                <w:sz w:val="28"/>
                <w:szCs w:val="28"/>
              </w:rPr>
              <w:t>соревнований</w:t>
            </w:r>
          </w:p>
        </w:tc>
        <w:tc>
          <w:tcPr>
            <w:tcW w:w="2126" w:type="dxa"/>
          </w:tcPr>
          <w:p w:rsidR="00AB375B" w:rsidRPr="00BD32FF" w:rsidRDefault="00DA717C" w:rsidP="00751146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51146">
              <w:rPr>
                <w:sz w:val="28"/>
                <w:szCs w:val="28"/>
              </w:rPr>
              <w:t>8</w:t>
            </w:r>
            <w:r w:rsidR="006B7A2E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="006B7A2E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2</w:t>
            </w:r>
            <w:r w:rsidR="00751146">
              <w:rPr>
                <w:sz w:val="28"/>
                <w:szCs w:val="28"/>
              </w:rPr>
              <w:t>9</w:t>
            </w:r>
            <w:r w:rsidR="006B7A2E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4</w:t>
            </w:r>
            <w:r w:rsidR="006B7A2E">
              <w:rPr>
                <w:sz w:val="28"/>
                <w:szCs w:val="28"/>
              </w:rPr>
              <w:t>.20</w:t>
            </w:r>
            <w:r w:rsidR="00751146">
              <w:rPr>
                <w:sz w:val="28"/>
                <w:szCs w:val="28"/>
              </w:rPr>
              <w:t>22</w:t>
            </w:r>
            <w:r w:rsidR="006B7A2E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495A0C" w:rsidRPr="00495A0C" w:rsidRDefault="00495A0C" w:rsidP="00495A0C">
            <w:pPr>
              <w:rPr>
                <w:sz w:val="28"/>
              </w:rPr>
            </w:pPr>
            <w:r w:rsidRPr="00495A0C">
              <w:rPr>
                <w:sz w:val="28"/>
              </w:rPr>
              <w:t xml:space="preserve">ГАУЗ «ББСМП» </w:t>
            </w:r>
          </w:p>
          <w:p w:rsidR="00AB375B" w:rsidRPr="00BD32FF" w:rsidRDefault="000A104D" w:rsidP="00495A0C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 w:rsidRPr="00495A0C">
              <w:rPr>
                <w:sz w:val="28"/>
              </w:rPr>
              <w:t xml:space="preserve"> </w:t>
            </w:r>
            <w:r w:rsidR="00495A0C" w:rsidRPr="00495A0C">
              <w:rPr>
                <w:sz w:val="28"/>
              </w:rPr>
              <w:t>(по согласованию)</w:t>
            </w:r>
          </w:p>
        </w:tc>
      </w:tr>
      <w:tr w:rsidR="00AB375B" w:rsidRPr="00BD32FF" w:rsidTr="00BD32FF">
        <w:tc>
          <w:tcPr>
            <w:tcW w:w="534" w:type="dxa"/>
          </w:tcPr>
          <w:p w:rsidR="00AB375B" w:rsidRPr="00BD32FF" w:rsidRDefault="00AB375B" w:rsidP="00BD32FF">
            <w:pPr>
              <w:jc w:val="center"/>
              <w:rPr>
                <w:sz w:val="28"/>
                <w:szCs w:val="28"/>
              </w:rPr>
            </w:pPr>
            <w:r w:rsidRPr="00BD32FF">
              <w:rPr>
                <w:sz w:val="28"/>
                <w:szCs w:val="28"/>
              </w:rPr>
              <w:t>7</w:t>
            </w:r>
          </w:p>
        </w:tc>
        <w:tc>
          <w:tcPr>
            <w:tcW w:w="4536" w:type="dxa"/>
          </w:tcPr>
          <w:p w:rsidR="00AB375B" w:rsidRPr="00BD32FF" w:rsidRDefault="00AB375B" w:rsidP="00BD32FF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 w:rsidRPr="00BD32FF">
              <w:rPr>
                <w:sz w:val="28"/>
                <w:szCs w:val="28"/>
              </w:rPr>
              <w:t>Оказание содействия в обеспечении общественного порядка и безопасности участников соревнований в местах их проведения</w:t>
            </w:r>
          </w:p>
        </w:tc>
        <w:tc>
          <w:tcPr>
            <w:tcW w:w="2126" w:type="dxa"/>
          </w:tcPr>
          <w:p w:rsidR="00AB375B" w:rsidRPr="00BD32FF" w:rsidRDefault="00DA717C" w:rsidP="00751146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51146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.04-2</w:t>
            </w:r>
            <w:r w:rsidR="00751146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>.04.20</w:t>
            </w:r>
            <w:r w:rsidR="00751146">
              <w:rPr>
                <w:sz w:val="28"/>
                <w:szCs w:val="28"/>
              </w:rPr>
              <w:t>22</w:t>
            </w:r>
          </w:p>
        </w:tc>
        <w:tc>
          <w:tcPr>
            <w:tcW w:w="2835" w:type="dxa"/>
          </w:tcPr>
          <w:p w:rsidR="009617E1" w:rsidRDefault="00DA717C" w:rsidP="00912C05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 w:rsidRPr="00DA717C">
              <w:rPr>
                <w:sz w:val="28"/>
                <w:szCs w:val="28"/>
              </w:rPr>
              <w:t xml:space="preserve">МО МВД России «Бузулукский» </w:t>
            </w:r>
          </w:p>
          <w:p w:rsidR="00AB375B" w:rsidRPr="00BD32FF" w:rsidRDefault="009617E1" w:rsidP="00912C05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B375B" w:rsidRPr="00BD32FF">
              <w:rPr>
                <w:sz w:val="28"/>
                <w:szCs w:val="28"/>
              </w:rPr>
              <w:t>(по согласованию)</w:t>
            </w:r>
          </w:p>
        </w:tc>
      </w:tr>
      <w:tr w:rsidR="000B0403" w:rsidRPr="00BD32FF" w:rsidTr="00BD32FF">
        <w:tc>
          <w:tcPr>
            <w:tcW w:w="534" w:type="dxa"/>
          </w:tcPr>
          <w:p w:rsidR="000B0403" w:rsidRPr="00BD32FF" w:rsidRDefault="000B0403" w:rsidP="00BD32FF">
            <w:pPr>
              <w:jc w:val="center"/>
              <w:rPr>
                <w:sz w:val="28"/>
                <w:szCs w:val="28"/>
              </w:rPr>
            </w:pPr>
            <w:r w:rsidRPr="00BD32FF">
              <w:rPr>
                <w:sz w:val="28"/>
                <w:szCs w:val="28"/>
              </w:rPr>
              <w:t>8</w:t>
            </w:r>
          </w:p>
        </w:tc>
        <w:tc>
          <w:tcPr>
            <w:tcW w:w="4536" w:type="dxa"/>
          </w:tcPr>
          <w:p w:rsidR="000B0403" w:rsidRPr="00BD32FF" w:rsidRDefault="000B0403" w:rsidP="00BD32FF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 w:rsidRPr="00BD32FF">
              <w:rPr>
                <w:sz w:val="28"/>
                <w:szCs w:val="28"/>
              </w:rPr>
              <w:t>Звуковое сопровождение соревнований в местах их проведения</w:t>
            </w:r>
          </w:p>
        </w:tc>
        <w:tc>
          <w:tcPr>
            <w:tcW w:w="2126" w:type="dxa"/>
          </w:tcPr>
          <w:p w:rsidR="000B0403" w:rsidRPr="00BD32FF" w:rsidRDefault="00DA717C" w:rsidP="00BD32FF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51146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.04.20</w:t>
            </w:r>
            <w:r w:rsidR="00751146">
              <w:rPr>
                <w:sz w:val="28"/>
                <w:szCs w:val="28"/>
              </w:rPr>
              <w:t>22</w:t>
            </w:r>
            <w:r w:rsidR="006B7A2E">
              <w:rPr>
                <w:sz w:val="28"/>
                <w:szCs w:val="28"/>
              </w:rPr>
              <w:t xml:space="preserve"> </w:t>
            </w:r>
          </w:p>
          <w:p w:rsidR="000B0403" w:rsidRPr="00BD32FF" w:rsidRDefault="000B0403" w:rsidP="00BD32FF">
            <w:pPr>
              <w:pStyle w:val="af9"/>
              <w:spacing w:before="0" w:beforeAutospacing="0" w:after="0"/>
              <w:jc w:val="center"/>
              <w:rPr>
                <w:sz w:val="28"/>
                <w:szCs w:val="28"/>
              </w:rPr>
            </w:pPr>
            <w:r w:rsidRPr="00BD32FF">
              <w:rPr>
                <w:sz w:val="28"/>
                <w:szCs w:val="28"/>
              </w:rPr>
              <w:t>08.30 - 10.00 ч.</w:t>
            </w:r>
          </w:p>
        </w:tc>
        <w:tc>
          <w:tcPr>
            <w:tcW w:w="2835" w:type="dxa"/>
          </w:tcPr>
          <w:p w:rsidR="000B0403" w:rsidRPr="00BD32FF" w:rsidRDefault="00994690" w:rsidP="00BD32FF">
            <w:pPr>
              <w:pStyle w:val="af9"/>
              <w:spacing w:before="0" w:beforeAutospacing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УО</w:t>
            </w:r>
            <w:r w:rsidR="002C47B9">
              <w:rPr>
                <w:sz w:val="28"/>
                <w:szCs w:val="28"/>
              </w:rPr>
              <w:t>, УКСи</w:t>
            </w:r>
            <w:r w:rsidR="00751146">
              <w:rPr>
                <w:sz w:val="28"/>
                <w:szCs w:val="28"/>
              </w:rPr>
              <w:t>МП</w:t>
            </w:r>
          </w:p>
        </w:tc>
      </w:tr>
    </w:tbl>
    <w:p w:rsidR="0077458E" w:rsidRPr="00593A3C" w:rsidRDefault="0077458E" w:rsidP="000B0403">
      <w:pPr>
        <w:jc w:val="center"/>
        <w:rPr>
          <w:sz w:val="28"/>
          <w:szCs w:val="28"/>
        </w:rPr>
      </w:pPr>
    </w:p>
    <w:p w:rsidR="00C60554" w:rsidRPr="00593A3C" w:rsidRDefault="00C60554" w:rsidP="00EE48C9">
      <w:pPr>
        <w:jc w:val="both"/>
        <w:rPr>
          <w:bCs/>
          <w:sz w:val="28"/>
          <w:szCs w:val="28"/>
        </w:rPr>
      </w:pPr>
      <w:r w:rsidRPr="00593A3C">
        <w:rPr>
          <w:bCs/>
          <w:sz w:val="28"/>
          <w:szCs w:val="28"/>
        </w:rPr>
        <w:t>Примечание.</w:t>
      </w:r>
    </w:p>
    <w:p w:rsidR="00C60554" w:rsidRDefault="00C60554" w:rsidP="00EE48C9">
      <w:pPr>
        <w:jc w:val="both"/>
        <w:rPr>
          <w:bCs/>
          <w:sz w:val="28"/>
          <w:szCs w:val="28"/>
        </w:rPr>
      </w:pPr>
      <w:r w:rsidRPr="00593A3C">
        <w:rPr>
          <w:bCs/>
          <w:sz w:val="28"/>
          <w:szCs w:val="28"/>
        </w:rPr>
        <w:t xml:space="preserve">Список сокращений: </w:t>
      </w:r>
    </w:p>
    <w:p w:rsidR="00C60554" w:rsidRDefault="00495A0C" w:rsidP="00495A0C">
      <w:pPr>
        <w:jc w:val="both"/>
        <w:rPr>
          <w:sz w:val="28"/>
        </w:rPr>
      </w:pPr>
      <w:r>
        <w:rPr>
          <w:sz w:val="28"/>
        </w:rPr>
        <w:t xml:space="preserve">Совет ветеранов - </w:t>
      </w:r>
      <w:r>
        <w:rPr>
          <w:sz w:val="28"/>
          <w:szCs w:val="28"/>
          <w:lang w:eastAsia="ru-RU"/>
        </w:rPr>
        <w:t>Бузулукская городская общественная организация пенсионеров, инвалидов, ветеранов войн, труда, вооруженных сил и правоохранительных  органов.</w:t>
      </w:r>
    </w:p>
    <w:p w:rsidR="00C60554" w:rsidRDefault="00C60554" w:rsidP="00C60554">
      <w:pPr>
        <w:rPr>
          <w:sz w:val="28"/>
        </w:rPr>
      </w:pPr>
    </w:p>
    <w:p w:rsidR="00C60554" w:rsidRDefault="00C60554" w:rsidP="00C60554">
      <w:pPr>
        <w:tabs>
          <w:tab w:val="left" w:pos="4965"/>
          <w:tab w:val="left" w:pos="6140"/>
          <w:tab w:val="left" w:pos="6660"/>
          <w:tab w:val="right" w:pos="9354"/>
        </w:tabs>
        <w:spacing w:line="200" w:lineRule="atLeast"/>
        <w:rPr>
          <w:sz w:val="28"/>
          <w:szCs w:val="28"/>
        </w:rPr>
      </w:pPr>
      <w:r>
        <w:t xml:space="preserve">                        </w:t>
      </w:r>
      <w:r>
        <w:rPr>
          <w:sz w:val="28"/>
        </w:rPr>
        <w:t xml:space="preserve">       </w:t>
      </w:r>
    </w:p>
    <w:p w:rsidR="00684C4A" w:rsidRDefault="00684C4A">
      <w:pPr>
        <w:rPr>
          <w:sz w:val="28"/>
          <w:szCs w:val="28"/>
        </w:rPr>
      </w:pPr>
    </w:p>
    <w:sectPr w:rsidR="00684C4A" w:rsidSect="001F5205">
      <w:headerReference w:type="default" r:id="rId10"/>
      <w:pgSz w:w="11906" w:h="16838"/>
      <w:pgMar w:top="996" w:right="851" w:bottom="758" w:left="1418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1A0" w:rsidRDefault="008E11A0">
      <w:r>
        <w:separator/>
      </w:r>
    </w:p>
  </w:endnote>
  <w:endnote w:type="continuationSeparator" w:id="0">
    <w:p w:rsidR="008E11A0" w:rsidRDefault="008E1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1A0" w:rsidRDefault="008E11A0">
      <w:r>
        <w:separator/>
      </w:r>
    </w:p>
  </w:footnote>
  <w:footnote w:type="continuationSeparator" w:id="0">
    <w:p w:rsidR="008E11A0" w:rsidRDefault="008E11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205" w:rsidRDefault="008E11A0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B5BFD">
      <w:rPr>
        <w:noProof/>
      </w:rPr>
      <w:t>5</w:t>
    </w:r>
    <w:r>
      <w:rPr>
        <w:noProof/>
      </w:rPr>
      <w:fldChar w:fldCharType="end"/>
    </w:r>
  </w:p>
  <w:p w:rsidR="00684C4A" w:rsidRDefault="00684C4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7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suff w:val="space"/>
      <w:lvlText w:val="%3."/>
      <w:lvlJc w:val="left"/>
      <w:pPr>
        <w:tabs>
          <w:tab w:val="num" w:pos="0"/>
        </w:tabs>
        <w:ind w:left="1440" w:hanging="360"/>
      </w:pPr>
      <w:rPr>
        <w:sz w:val="28"/>
        <w:szCs w:val="3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FF3333"/>
        <w:position w:val="0"/>
        <w:sz w:val="28"/>
        <w:szCs w:val="28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FF3333"/>
        <w:position w:val="0"/>
        <w:sz w:val="28"/>
        <w:szCs w:val="28"/>
        <w:vertAlign w:val="baseline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FF3333"/>
        <w:position w:val="0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FF3333"/>
        <w:position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FF3333"/>
        <w:position w:val="0"/>
        <w:sz w:val="28"/>
        <w:szCs w:val="28"/>
        <w:vertAlign w:val="baseline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FF3333"/>
        <w:position w:val="0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69D43F34"/>
    <w:multiLevelType w:val="hybridMultilevel"/>
    <w:tmpl w:val="D04C90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9B4952"/>
    <w:multiLevelType w:val="multilevel"/>
    <w:tmpl w:val="C096F0B4"/>
    <w:lvl w:ilvl="0">
      <w:start w:val="1"/>
      <w:numFmt w:val="decimal"/>
      <w:lvlText w:val="%1."/>
      <w:lvlJc w:val="left"/>
      <w:pPr>
        <w:ind w:left="34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40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76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8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45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0A1"/>
    <w:rsid w:val="000000D1"/>
    <w:rsid w:val="00002B6E"/>
    <w:rsid w:val="00014A53"/>
    <w:rsid w:val="00020555"/>
    <w:rsid w:val="00027A61"/>
    <w:rsid w:val="000503F7"/>
    <w:rsid w:val="00083BE8"/>
    <w:rsid w:val="00085218"/>
    <w:rsid w:val="000A09A0"/>
    <w:rsid w:val="000A0C49"/>
    <w:rsid w:val="000A104D"/>
    <w:rsid w:val="000B0403"/>
    <w:rsid w:val="000C5A61"/>
    <w:rsid w:val="000D7869"/>
    <w:rsid w:val="000E1819"/>
    <w:rsid w:val="000E2C58"/>
    <w:rsid w:val="000F7A1E"/>
    <w:rsid w:val="00142100"/>
    <w:rsid w:val="00173A05"/>
    <w:rsid w:val="0017516F"/>
    <w:rsid w:val="001B21FD"/>
    <w:rsid w:val="001B26E9"/>
    <w:rsid w:val="001B5BFD"/>
    <w:rsid w:val="001C1FF3"/>
    <w:rsid w:val="001D3D99"/>
    <w:rsid w:val="001F4277"/>
    <w:rsid w:val="001F5205"/>
    <w:rsid w:val="00274C28"/>
    <w:rsid w:val="00281459"/>
    <w:rsid w:val="002978A9"/>
    <w:rsid w:val="002B4D6C"/>
    <w:rsid w:val="002C47B9"/>
    <w:rsid w:val="002D2FC5"/>
    <w:rsid w:val="002D7584"/>
    <w:rsid w:val="002F747E"/>
    <w:rsid w:val="003176E3"/>
    <w:rsid w:val="0032153A"/>
    <w:rsid w:val="003253C1"/>
    <w:rsid w:val="003403E5"/>
    <w:rsid w:val="00342AA2"/>
    <w:rsid w:val="003536AC"/>
    <w:rsid w:val="00375783"/>
    <w:rsid w:val="003806E0"/>
    <w:rsid w:val="00381FFE"/>
    <w:rsid w:val="003930A1"/>
    <w:rsid w:val="003C000F"/>
    <w:rsid w:val="003C53F1"/>
    <w:rsid w:val="003D51DE"/>
    <w:rsid w:val="003D56F0"/>
    <w:rsid w:val="003D7152"/>
    <w:rsid w:val="00407D33"/>
    <w:rsid w:val="00412749"/>
    <w:rsid w:val="004550A0"/>
    <w:rsid w:val="00472F7C"/>
    <w:rsid w:val="00495A0C"/>
    <w:rsid w:val="0049761B"/>
    <w:rsid w:val="004A190E"/>
    <w:rsid w:val="004A2956"/>
    <w:rsid w:val="004B16F0"/>
    <w:rsid w:val="004B402F"/>
    <w:rsid w:val="004B5C6D"/>
    <w:rsid w:val="005065C1"/>
    <w:rsid w:val="0051549B"/>
    <w:rsid w:val="005667E9"/>
    <w:rsid w:val="005823B3"/>
    <w:rsid w:val="005854D4"/>
    <w:rsid w:val="00593A3C"/>
    <w:rsid w:val="005A64D1"/>
    <w:rsid w:val="005D0E2D"/>
    <w:rsid w:val="005F73F7"/>
    <w:rsid w:val="0060701F"/>
    <w:rsid w:val="00621439"/>
    <w:rsid w:val="00626337"/>
    <w:rsid w:val="00630A6A"/>
    <w:rsid w:val="006314F3"/>
    <w:rsid w:val="006411A1"/>
    <w:rsid w:val="00646727"/>
    <w:rsid w:val="0065667F"/>
    <w:rsid w:val="0066277D"/>
    <w:rsid w:val="00664F3A"/>
    <w:rsid w:val="00670E21"/>
    <w:rsid w:val="00684C4A"/>
    <w:rsid w:val="00693B2F"/>
    <w:rsid w:val="006B034C"/>
    <w:rsid w:val="006B7A2E"/>
    <w:rsid w:val="006C1056"/>
    <w:rsid w:val="006D3041"/>
    <w:rsid w:val="006E0BD3"/>
    <w:rsid w:val="007058EA"/>
    <w:rsid w:val="00713412"/>
    <w:rsid w:val="007174C5"/>
    <w:rsid w:val="00751146"/>
    <w:rsid w:val="00760840"/>
    <w:rsid w:val="00761BF0"/>
    <w:rsid w:val="0077458E"/>
    <w:rsid w:val="00784D81"/>
    <w:rsid w:val="007A191B"/>
    <w:rsid w:val="007B194B"/>
    <w:rsid w:val="007C1132"/>
    <w:rsid w:val="00802B31"/>
    <w:rsid w:val="0081701C"/>
    <w:rsid w:val="00823651"/>
    <w:rsid w:val="00834567"/>
    <w:rsid w:val="008A3987"/>
    <w:rsid w:val="008C27AE"/>
    <w:rsid w:val="008C2A48"/>
    <w:rsid w:val="008C3EDB"/>
    <w:rsid w:val="008D5378"/>
    <w:rsid w:val="008E11A0"/>
    <w:rsid w:val="008F09D3"/>
    <w:rsid w:val="00904BBD"/>
    <w:rsid w:val="009117F2"/>
    <w:rsid w:val="00912C05"/>
    <w:rsid w:val="00931D82"/>
    <w:rsid w:val="00934BBB"/>
    <w:rsid w:val="00951D37"/>
    <w:rsid w:val="009617E1"/>
    <w:rsid w:val="00974A7B"/>
    <w:rsid w:val="00985B5E"/>
    <w:rsid w:val="00994690"/>
    <w:rsid w:val="009D366A"/>
    <w:rsid w:val="009F0968"/>
    <w:rsid w:val="009F2BC2"/>
    <w:rsid w:val="00A02738"/>
    <w:rsid w:val="00A102AE"/>
    <w:rsid w:val="00A11868"/>
    <w:rsid w:val="00A170B8"/>
    <w:rsid w:val="00A365B3"/>
    <w:rsid w:val="00A73F2A"/>
    <w:rsid w:val="00AB375B"/>
    <w:rsid w:val="00AB6871"/>
    <w:rsid w:val="00AF069E"/>
    <w:rsid w:val="00B01570"/>
    <w:rsid w:val="00B216FE"/>
    <w:rsid w:val="00B537C1"/>
    <w:rsid w:val="00B57654"/>
    <w:rsid w:val="00B70BB5"/>
    <w:rsid w:val="00B73F62"/>
    <w:rsid w:val="00B80762"/>
    <w:rsid w:val="00B84454"/>
    <w:rsid w:val="00B979F4"/>
    <w:rsid w:val="00BA2971"/>
    <w:rsid w:val="00BB02E8"/>
    <w:rsid w:val="00BB2D5A"/>
    <w:rsid w:val="00BB4067"/>
    <w:rsid w:val="00BD32FF"/>
    <w:rsid w:val="00BD425E"/>
    <w:rsid w:val="00BE44B8"/>
    <w:rsid w:val="00BF25A9"/>
    <w:rsid w:val="00C4171F"/>
    <w:rsid w:val="00C44A2A"/>
    <w:rsid w:val="00C60554"/>
    <w:rsid w:val="00C62546"/>
    <w:rsid w:val="00C92EDD"/>
    <w:rsid w:val="00CA65D7"/>
    <w:rsid w:val="00CD231C"/>
    <w:rsid w:val="00CF4D70"/>
    <w:rsid w:val="00CF6517"/>
    <w:rsid w:val="00CF6B0D"/>
    <w:rsid w:val="00D31C7A"/>
    <w:rsid w:val="00D41914"/>
    <w:rsid w:val="00D4407C"/>
    <w:rsid w:val="00D47B14"/>
    <w:rsid w:val="00D715FB"/>
    <w:rsid w:val="00D8338E"/>
    <w:rsid w:val="00DA33B6"/>
    <w:rsid w:val="00DA717C"/>
    <w:rsid w:val="00DB1FC7"/>
    <w:rsid w:val="00DC0DD2"/>
    <w:rsid w:val="00DC5129"/>
    <w:rsid w:val="00DC5459"/>
    <w:rsid w:val="00DC58DD"/>
    <w:rsid w:val="00DD161B"/>
    <w:rsid w:val="00DD47B7"/>
    <w:rsid w:val="00E12959"/>
    <w:rsid w:val="00E23AA6"/>
    <w:rsid w:val="00E7681D"/>
    <w:rsid w:val="00E82701"/>
    <w:rsid w:val="00E95A63"/>
    <w:rsid w:val="00E97880"/>
    <w:rsid w:val="00EA3162"/>
    <w:rsid w:val="00EA47DC"/>
    <w:rsid w:val="00EB4A9E"/>
    <w:rsid w:val="00ED46ED"/>
    <w:rsid w:val="00EE48C9"/>
    <w:rsid w:val="00F033AD"/>
    <w:rsid w:val="00F06223"/>
    <w:rsid w:val="00F4509C"/>
    <w:rsid w:val="00F52E52"/>
    <w:rsid w:val="00F61CCE"/>
    <w:rsid w:val="00F82364"/>
    <w:rsid w:val="00F8685E"/>
    <w:rsid w:val="00F96594"/>
    <w:rsid w:val="00FA1E1D"/>
    <w:rsid w:val="00FA3CF2"/>
    <w:rsid w:val="00FB1D6A"/>
    <w:rsid w:val="00FC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0B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170B8"/>
    <w:pPr>
      <w:widowControl w:val="0"/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05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170B8"/>
  </w:style>
  <w:style w:type="character" w:customStyle="1" w:styleId="WW8Num1z1">
    <w:name w:val="WW8Num1z1"/>
    <w:rsid w:val="00A170B8"/>
  </w:style>
  <w:style w:type="character" w:customStyle="1" w:styleId="WW8Num1z2">
    <w:name w:val="WW8Num1z2"/>
    <w:rsid w:val="00A170B8"/>
    <w:rPr>
      <w:sz w:val="28"/>
      <w:szCs w:val="32"/>
    </w:rPr>
  </w:style>
  <w:style w:type="character" w:customStyle="1" w:styleId="WW8Num1z3">
    <w:name w:val="WW8Num1z3"/>
    <w:rsid w:val="00A170B8"/>
  </w:style>
  <w:style w:type="character" w:customStyle="1" w:styleId="WW8Num1z4">
    <w:name w:val="WW8Num1z4"/>
    <w:rsid w:val="00A170B8"/>
  </w:style>
  <w:style w:type="character" w:customStyle="1" w:styleId="WW8Num1z5">
    <w:name w:val="WW8Num1z5"/>
    <w:rsid w:val="00A170B8"/>
  </w:style>
  <w:style w:type="character" w:customStyle="1" w:styleId="WW8Num1z6">
    <w:name w:val="WW8Num1z6"/>
    <w:rsid w:val="00A170B8"/>
  </w:style>
  <w:style w:type="character" w:customStyle="1" w:styleId="WW8Num1z7">
    <w:name w:val="WW8Num1z7"/>
    <w:rsid w:val="00A170B8"/>
  </w:style>
  <w:style w:type="character" w:customStyle="1" w:styleId="WW8Num1z8">
    <w:name w:val="WW8Num1z8"/>
    <w:rsid w:val="00A170B8"/>
  </w:style>
  <w:style w:type="character" w:customStyle="1" w:styleId="WW8Num2z0">
    <w:name w:val="WW8Num2z0"/>
    <w:rsid w:val="00A170B8"/>
  </w:style>
  <w:style w:type="character" w:customStyle="1" w:styleId="WW8Num2z1">
    <w:name w:val="WW8Num2z1"/>
    <w:rsid w:val="00A170B8"/>
  </w:style>
  <w:style w:type="character" w:customStyle="1" w:styleId="WW8Num2z2">
    <w:name w:val="WW8Num2z2"/>
    <w:rsid w:val="00A170B8"/>
    <w:rPr>
      <w:sz w:val="28"/>
      <w:szCs w:val="32"/>
    </w:rPr>
  </w:style>
  <w:style w:type="character" w:customStyle="1" w:styleId="WW8Num2z3">
    <w:name w:val="WW8Num2z3"/>
    <w:rsid w:val="00A170B8"/>
  </w:style>
  <w:style w:type="character" w:customStyle="1" w:styleId="WW8Num2z4">
    <w:name w:val="WW8Num2z4"/>
    <w:rsid w:val="00A170B8"/>
  </w:style>
  <w:style w:type="character" w:customStyle="1" w:styleId="WW8Num2z5">
    <w:name w:val="WW8Num2z5"/>
    <w:rsid w:val="00A170B8"/>
  </w:style>
  <w:style w:type="character" w:customStyle="1" w:styleId="WW8Num2z6">
    <w:name w:val="WW8Num2z6"/>
    <w:rsid w:val="00A170B8"/>
  </w:style>
  <w:style w:type="character" w:customStyle="1" w:styleId="WW8Num2z7">
    <w:name w:val="WW8Num2z7"/>
    <w:rsid w:val="00A170B8"/>
  </w:style>
  <w:style w:type="character" w:customStyle="1" w:styleId="WW8Num2z8">
    <w:name w:val="WW8Num2z8"/>
    <w:rsid w:val="00A170B8"/>
  </w:style>
  <w:style w:type="character" w:customStyle="1" w:styleId="WW8Num3z0">
    <w:name w:val="WW8Num3z0"/>
    <w:rsid w:val="00A170B8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FF3333"/>
      <w:position w:val="0"/>
      <w:sz w:val="28"/>
      <w:szCs w:val="28"/>
      <w:vertAlign w:val="baseline"/>
    </w:rPr>
  </w:style>
  <w:style w:type="character" w:customStyle="1" w:styleId="WW8Num3z3">
    <w:name w:val="WW8Num3z3"/>
    <w:rsid w:val="00A170B8"/>
  </w:style>
  <w:style w:type="character" w:customStyle="1" w:styleId="WW8Num3z4">
    <w:name w:val="WW8Num3z4"/>
    <w:rsid w:val="00A170B8"/>
  </w:style>
  <w:style w:type="character" w:customStyle="1" w:styleId="WW8Num3z5">
    <w:name w:val="WW8Num3z5"/>
    <w:rsid w:val="00A170B8"/>
  </w:style>
  <w:style w:type="character" w:customStyle="1" w:styleId="WW8Num3z6">
    <w:name w:val="WW8Num3z6"/>
    <w:rsid w:val="00A170B8"/>
  </w:style>
  <w:style w:type="character" w:customStyle="1" w:styleId="WW8Num3z7">
    <w:name w:val="WW8Num3z7"/>
    <w:rsid w:val="00A170B8"/>
  </w:style>
  <w:style w:type="character" w:customStyle="1" w:styleId="WW8Num3z8">
    <w:name w:val="WW8Num3z8"/>
    <w:rsid w:val="00A170B8"/>
  </w:style>
  <w:style w:type="character" w:customStyle="1" w:styleId="WW8Num4z0">
    <w:name w:val="WW8Num4z0"/>
    <w:rsid w:val="00A170B8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FF3333"/>
      <w:position w:val="0"/>
      <w:sz w:val="28"/>
      <w:szCs w:val="28"/>
      <w:vertAlign w:val="baseline"/>
    </w:rPr>
  </w:style>
  <w:style w:type="character" w:customStyle="1" w:styleId="WW8Num4z3">
    <w:name w:val="WW8Num4z3"/>
    <w:rsid w:val="00A170B8"/>
  </w:style>
  <w:style w:type="character" w:customStyle="1" w:styleId="WW8Num4z4">
    <w:name w:val="WW8Num4z4"/>
    <w:rsid w:val="00A170B8"/>
  </w:style>
  <w:style w:type="character" w:customStyle="1" w:styleId="WW8Num4z5">
    <w:name w:val="WW8Num4z5"/>
    <w:rsid w:val="00A170B8"/>
  </w:style>
  <w:style w:type="character" w:customStyle="1" w:styleId="WW8Num4z6">
    <w:name w:val="WW8Num4z6"/>
    <w:rsid w:val="00A170B8"/>
  </w:style>
  <w:style w:type="character" w:customStyle="1" w:styleId="WW8Num4z7">
    <w:name w:val="WW8Num4z7"/>
    <w:rsid w:val="00A170B8"/>
  </w:style>
  <w:style w:type="character" w:customStyle="1" w:styleId="WW8Num4z8">
    <w:name w:val="WW8Num4z8"/>
    <w:rsid w:val="00A170B8"/>
  </w:style>
  <w:style w:type="character" w:customStyle="1" w:styleId="WW8Num5z0">
    <w:name w:val="WW8Num5z0"/>
    <w:rsid w:val="00A170B8"/>
  </w:style>
  <w:style w:type="character" w:customStyle="1" w:styleId="WW8Num5z1">
    <w:name w:val="WW8Num5z1"/>
    <w:rsid w:val="00A170B8"/>
  </w:style>
  <w:style w:type="character" w:customStyle="1" w:styleId="WW8Num5z2">
    <w:name w:val="WW8Num5z2"/>
    <w:rsid w:val="00A170B8"/>
  </w:style>
  <w:style w:type="character" w:customStyle="1" w:styleId="WW8Num5z3">
    <w:name w:val="WW8Num5z3"/>
    <w:rsid w:val="00A170B8"/>
  </w:style>
  <w:style w:type="character" w:customStyle="1" w:styleId="WW8Num5z4">
    <w:name w:val="WW8Num5z4"/>
    <w:rsid w:val="00A170B8"/>
  </w:style>
  <w:style w:type="character" w:customStyle="1" w:styleId="WW8Num5z5">
    <w:name w:val="WW8Num5z5"/>
    <w:rsid w:val="00A170B8"/>
  </w:style>
  <w:style w:type="character" w:customStyle="1" w:styleId="WW8Num5z6">
    <w:name w:val="WW8Num5z6"/>
    <w:rsid w:val="00A170B8"/>
  </w:style>
  <w:style w:type="character" w:customStyle="1" w:styleId="WW8Num5z7">
    <w:name w:val="WW8Num5z7"/>
    <w:rsid w:val="00A170B8"/>
  </w:style>
  <w:style w:type="character" w:customStyle="1" w:styleId="WW8Num5z8">
    <w:name w:val="WW8Num5z8"/>
    <w:rsid w:val="00A170B8"/>
  </w:style>
  <w:style w:type="character" w:customStyle="1" w:styleId="21">
    <w:name w:val="Основной шрифт абзаца2"/>
    <w:rsid w:val="00A170B8"/>
  </w:style>
  <w:style w:type="character" w:customStyle="1" w:styleId="WW8Num4z1">
    <w:name w:val="WW8Num4z1"/>
    <w:rsid w:val="00A170B8"/>
  </w:style>
  <w:style w:type="character" w:customStyle="1" w:styleId="WW8Num4z2">
    <w:name w:val="WW8Num4z2"/>
    <w:rsid w:val="00A170B8"/>
  </w:style>
  <w:style w:type="character" w:customStyle="1" w:styleId="WW8Num3z1">
    <w:name w:val="WW8Num3z1"/>
    <w:rsid w:val="00A170B8"/>
  </w:style>
  <w:style w:type="character" w:customStyle="1" w:styleId="WW8Num3z2">
    <w:name w:val="WW8Num3z2"/>
    <w:rsid w:val="00A170B8"/>
  </w:style>
  <w:style w:type="character" w:customStyle="1" w:styleId="WW8Num6z0">
    <w:name w:val="WW8Num6z0"/>
    <w:rsid w:val="00A170B8"/>
    <w:rPr>
      <w:sz w:val="28"/>
      <w:szCs w:val="28"/>
    </w:rPr>
  </w:style>
  <w:style w:type="character" w:customStyle="1" w:styleId="WW8Num6z1">
    <w:name w:val="WW8Num6z1"/>
    <w:rsid w:val="00A170B8"/>
  </w:style>
  <w:style w:type="character" w:customStyle="1" w:styleId="WW8Num6z2">
    <w:name w:val="WW8Num6z2"/>
    <w:rsid w:val="00A170B8"/>
  </w:style>
  <w:style w:type="character" w:customStyle="1" w:styleId="WW8Num6z3">
    <w:name w:val="WW8Num6z3"/>
    <w:rsid w:val="00A170B8"/>
  </w:style>
  <w:style w:type="character" w:customStyle="1" w:styleId="WW8Num6z4">
    <w:name w:val="WW8Num6z4"/>
    <w:rsid w:val="00A170B8"/>
  </w:style>
  <w:style w:type="character" w:customStyle="1" w:styleId="WW8Num6z5">
    <w:name w:val="WW8Num6z5"/>
    <w:rsid w:val="00A170B8"/>
  </w:style>
  <w:style w:type="character" w:customStyle="1" w:styleId="WW8Num6z6">
    <w:name w:val="WW8Num6z6"/>
    <w:rsid w:val="00A170B8"/>
  </w:style>
  <w:style w:type="character" w:customStyle="1" w:styleId="WW8Num6z7">
    <w:name w:val="WW8Num6z7"/>
    <w:rsid w:val="00A170B8"/>
  </w:style>
  <w:style w:type="character" w:customStyle="1" w:styleId="WW8Num6z8">
    <w:name w:val="WW8Num6z8"/>
    <w:rsid w:val="00A170B8"/>
  </w:style>
  <w:style w:type="character" w:customStyle="1" w:styleId="WW8Num7z0">
    <w:name w:val="WW8Num7z0"/>
    <w:rsid w:val="00A170B8"/>
  </w:style>
  <w:style w:type="character" w:customStyle="1" w:styleId="WW8Num7z1">
    <w:name w:val="WW8Num7z1"/>
    <w:rsid w:val="00A170B8"/>
  </w:style>
  <w:style w:type="character" w:customStyle="1" w:styleId="WW8Num7z2">
    <w:name w:val="WW8Num7z2"/>
    <w:rsid w:val="00A170B8"/>
  </w:style>
  <w:style w:type="character" w:customStyle="1" w:styleId="WW8Num7z3">
    <w:name w:val="WW8Num7z3"/>
    <w:rsid w:val="00A170B8"/>
  </w:style>
  <w:style w:type="character" w:customStyle="1" w:styleId="WW8Num7z4">
    <w:name w:val="WW8Num7z4"/>
    <w:rsid w:val="00A170B8"/>
  </w:style>
  <w:style w:type="character" w:customStyle="1" w:styleId="WW8Num7z5">
    <w:name w:val="WW8Num7z5"/>
    <w:rsid w:val="00A170B8"/>
  </w:style>
  <w:style w:type="character" w:customStyle="1" w:styleId="WW8Num7z6">
    <w:name w:val="WW8Num7z6"/>
    <w:rsid w:val="00A170B8"/>
  </w:style>
  <w:style w:type="character" w:customStyle="1" w:styleId="WW8Num7z7">
    <w:name w:val="WW8Num7z7"/>
    <w:rsid w:val="00A170B8"/>
  </w:style>
  <w:style w:type="character" w:customStyle="1" w:styleId="WW8Num7z8">
    <w:name w:val="WW8Num7z8"/>
    <w:rsid w:val="00A170B8"/>
  </w:style>
  <w:style w:type="character" w:customStyle="1" w:styleId="10">
    <w:name w:val="Основной шрифт абзаца1"/>
    <w:rsid w:val="00A170B8"/>
  </w:style>
  <w:style w:type="character" w:customStyle="1" w:styleId="3">
    <w:name w:val="Знак3"/>
    <w:rsid w:val="00A170B8"/>
    <w:rPr>
      <w:rFonts w:ascii="Arial" w:hAnsi="Arial" w:cs="Arial"/>
      <w:sz w:val="28"/>
      <w:szCs w:val="28"/>
      <w:lang w:val="ru-RU" w:eastAsia="ar-SA" w:bidi="ar-SA"/>
    </w:rPr>
  </w:style>
  <w:style w:type="character" w:customStyle="1" w:styleId="a3">
    <w:name w:val="Гипертекстовая ссылка"/>
    <w:rsid w:val="00A170B8"/>
    <w:rPr>
      <w:rFonts w:ascii="Times New Roman" w:hAnsi="Times New Roman" w:cs="Times New Roman" w:hint="default"/>
      <w:color w:val="106BBE"/>
    </w:rPr>
  </w:style>
  <w:style w:type="character" w:customStyle="1" w:styleId="a4">
    <w:name w:val="Цветовое выделение"/>
    <w:rsid w:val="00A170B8"/>
    <w:rPr>
      <w:b/>
      <w:bCs/>
      <w:color w:val="000080"/>
    </w:rPr>
  </w:style>
  <w:style w:type="character" w:customStyle="1" w:styleId="4">
    <w:name w:val="Знак4"/>
    <w:rsid w:val="00A170B8"/>
    <w:rPr>
      <w:rFonts w:ascii="Arial" w:hAnsi="Arial" w:cs="Arial"/>
      <w:sz w:val="28"/>
      <w:szCs w:val="28"/>
    </w:rPr>
  </w:style>
  <w:style w:type="character" w:customStyle="1" w:styleId="22">
    <w:name w:val="Знак2"/>
    <w:rsid w:val="00A170B8"/>
    <w:rPr>
      <w:rFonts w:eastAsia="Times New Roman"/>
      <w:sz w:val="24"/>
      <w:szCs w:val="24"/>
    </w:rPr>
  </w:style>
  <w:style w:type="character" w:customStyle="1" w:styleId="11">
    <w:name w:val="Знак1"/>
    <w:rsid w:val="00A170B8"/>
    <w:rPr>
      <w:rFonts w:eastAsia="Times New Roman"/>
      <w:sz w:val="24"/>
      <w:szCs w:val="24"/>
    </w:rPr>
  </w:style>
  <w:style w:type="character" w:customStyle="1" w:styleId="a5">
    <w:name w:val="Знак"/>
    <w:rsid w:val="00A170B8"/>
    <w:rPr>
      <w:rFonts w:eastAsia="Times New Roman"/>
      <w:sz w:val="24"/>
      <w:szCs w:val="24"/>
    </w:rPr>
  </w:style>
  <w:style w:type="character" w:customStyle="1" w:styleId="a6">
    <w:name w:val="Символ нумерации"/>
    <w:rsid w:val="00A170B8"/>
    <w:rPr>
      <w:sz w:val="28"/>
      <w:szCs w:val="28"/>
    </w:rPr>
  </w:style>
  <w:style w:type="character" w:customStyle="1" w:styleId="FontStyle27">
    <w:name w:val="Font Style27"/>
    <w:rsid w:val="00A170B8"/>
    <w:rPr>
      <w:rFonts w:ascii="Times New Roman" w:hAnsi="Times New Roman" w:cs="Times New Roman"/>
      <w:b/>
      <w:sz w:val="26"/>
    </w:rPr>
  </w:style>
  <w:style w:type="character" w:customStyle="1" w:styleId="RTFNum21">
    <w:name w:val="RTF_Num 2 1"/>
    <w:rsid w:val="00A170B8"/>
  </w:style>
  <w:style w:type="character" w:customStyle="1" w:styleId="RTFNum22">
    <w:name w:val="RTF_Num 2 2"/>
    <w:rsid w:val="00A170B8"/>
  </w:style>
  <w:style w:type="character" w:customStyle="1" w:styleId="RTFNum23">
    <w:name w:val="RTF_Num 2 3"/>
    <w:rsid w:val="00A170B8"/>
  </w:style>
  <w:style w:type="character" w:customStyle="1" w:styleId="RTFNum24">
    <w:name w:val="RTF_Num 2 4"/>
    <w:rsid w:val="00A170B8"/>
  </w:style>
  <w:style w:type="character" w:customStyle="1" w:styleId="RTFNum25">
    <w:name w:val="RTF_Num 2 5"/>
    <w:rsid w:val="00A170B8"/>
  </w:style>
  <w:style w:type="character" w:customStyle="1" w:styleId="RTFNum26">
    <w:name w:val="RTF_Num 2 6"/>
    <w:rsid w:val="00A170B8"/>
  </w:style>
  <w:style w:type="character" w:customStyle="1" w:styleId="RTFNum27">
    <w:name w:val="RTF_Num 2 7"/>
    <w:rsid w:val="00A170B8"/>
  </w:style>
  <w:style w:type="character" w:customStyle="1" w:styleId="RTFNum28">
    <w:name w:val="RTF_Num 2 8"/>
    <w:rsid w:val="00A170B8"/>
  </w:style>
  <w:style w:type="character" w:customStyle="1" w:styleId="RTFNum29">
    <w:name w:val="RTF_Num 2 9"/>
    <w:rsid w:val="00A170B8"/>
  </w:style>
  <w:style w:type="paragraph" w:customStyle="1" w:styleId="a7">
    <w:name w:val="Заголовок"/>
    <w:basedOn w:val="a"/>
    <w:next w:val="a8"/>
    <w:rsid w:val="00A170B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A170B8"/>
    <w:rPr>
      <w:rFonts w:ascii="Arial" w:hAnsi="Arial" w:cs="Arial"/>
      <w:sz w:val="28"/>
      <w:szCs w:val="28"/>
    </w:rPr>
  </w:style>
  <w:style w:type="paragraph" w:styleId="a9">
    <w:name w:val="List"/>
    <w:basedOn w:val="a8"/>
    <w:rsid w:val="00A170B8"/>
    <w:rPr>
      <w:rFonts w:cs="Mangal"/>
    </w:rPr>
  </w:style>
  <w:style w:type="paragraph" w:customStyle="1" w:styleId="23">
    <w:name w:val="Название2"/>
    <w:basedOn w:val="a"/>
    <w:rsid w:val="00A170B8"/>
    <w:pPr>
      <w:suppressLineNumbers/>
      <w:spacing w:before="120" w:after="120"/>
    </w:pPr>
    <w:rPr>
      <w:rFonts w:cs="Mangal"/>
      <w:i/>
      <w:iCs/>
    </w:rPr>
  </w:style>
  <w:style w:type="paragraph" w:customStyle="1" w:styleId="24">
    <w:name w:val="Указатель2"/>
    <w:basedOn w:val="a"/>
    <w:rsid w:val="00A170B8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A170B8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A170B8"/>
    <w:pPr>
      <w:suppressLineNumbers/>
    </w:pPr>
    <w:rPr>
      <w:rFonts w:cs="Mangal"/>
    </w:rPr>
  </w:style>
  <w:style w:type="paragraph" w:styleId="aa">
    <w:name w:val="No Spacing"/>
    <w:uiPriority w:val="99"/>
    <w:qFormat/>
    <w:rsid w:val="00A170B8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A170B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b">
    <w:name w:val="Таблицы (моноширинный)"/>
    <w:basedOn w:val="a"/>
    <w:next w:val="a"/>
    <w:rsid w:val="00A170B8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A170B8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c">
    <w:name w:val="Balloon Text"/>
    <w:basedOn w:val="a"/>
    <w:rsid w:val="00A170B8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A170B8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A170B8"/>
    <w:pPr>
      <w:tabs>
        <w:tab w:val="center" w:pos="4677"/>
        <w:tab w:val="right" w:pos="9355"/>
      </w:tabs>
    </w:pPr>
  </w:style>
  <w:style w:type="paragraph" w:styleId="af0">
    <w:name w:val="Body Text Indent"/>
    <w:basedOn w:val="a"/>
    <w:rsid w:val="00A170B8"/>
    <w:pPr>
      <w:spacing w:after="120"/>
      <w:ind w:left="283"/>
    </w:pPr>
  </w:style>
  <w:style w:type="paragraph" w:customStyle="1" w:styleId="af1">
    <w:name w:val="Содержимое таблицы"/>
    <w:basedOn w:val="a"/>
    <w:rsid w:val="00A170B8"/>
    <w:pPr>
      <w:suppressLineNumbers/>
    </w:pPr>
  </w:style>
  <w:style w:type="paragraph" w:customStyle="1" w:styleId="af2">
    <w:name w:val="Заголовок таблицы"/>
    <w:basedOn w:val="af1"/>
    <w:rsid w:val="00A170B8"/>
    <w:pPr>
      <w:jc w:val="center"/>
    </w:pPr>
    <w:rPr>
      <w:b/>
      <w:bCs/>
    </w:rPr>
  </w:style>
  <w:style w:type="paragraph" w:customStyle="1" w:styleId="14">
    <w:name w:val="Абзац списка1"/>
    <w:basedOn w:val="a"/>
    <w:rsid w:val="00A170B8"/>
    <w:pPr>
      <w:ind w:left="720"/>
    </w:pPr>
    <w:rPr>
      <w:rFonts w:eastAsia="Calibri"/>
    </w:rPr>
  </w:style>
  <w:style w:type="paragraph" w:customStyle="1" w:styleId="BodyTextIndent">
    <w:name w:val="Body Text Indent Знак"/>
    <w:basedOn w:val="a"/>
    <w:rsid w:val="00A170B8"/>
    <w:pPr>
      <w:overflowPunct w:val="0"/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15">
    <w:name w:val="Основной текст с отступом1"/>
    <w:basedOn w:val="a"/>
    <w:rsid w:val="00A170B8"/>
    <w:pPr>
      <w:overflowPunct w:val="0"/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af3">
    <w:name w:val="Стиль"/>
    <w:rsid w:val="00A170B8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Style18">
    <w:name w:val="Style18"/>
    <w:basedOn w:val="a"/>
    <w:rsid w:val="00A170B8"/>
    <w:pPr>
      <w:widowControl w:val="0"/>
      <w:autoSpaceDE w:val="0"/>
      <w:jc w:val="center"/>
    </w:pPr>
  </w:style>
  <w:style w:type="paragraph" w:customStyle="1" w:styleId="Style3">
    <w:name w:val="Style3"/>
    <w:basedOn w:val="a"/>
    <w:rsid w:val="00A170B8"/>
    <w:pPr>
      <w:widowControl w:val="0"/>
      <w:autoSpaceDE w:val="0"/>
      <w:spacing w:line="322" w:lineRule="exact"/>
      <w:ind w:firstLine="691"/>
      <w:jc w:val="both"/>
    </w:pPr>
  </w:style>
  <w:style w:type="paragraph" w:styleId="af4">
    <w:name w:val="List Paragraph"/>
    <w:basedOn w:val="a"/>
    <w:uiPriority w:val="99"/>
    <w:qFormat/>
    <w:rsid w:val="00A170B8"/>
    <w:pPr>
      <w:ind w:left="708"/>
    </w:pPr>
  </w:style>
  <w:style w:type="paragraph" w:customStyle="1" w:styleId="16">
    <w:name w:val="Абзац списка1"/>
    <w:basedOn w:val="a"/>
    <w:rsid w:val="00A170B8"/>
    <w:pPr>
      <w:ind w:left="720"/>
    </w:pPr>
    <w:rPr>
      <w:rFonts w:eastAsia="Calibri"/>
    </w:rPr>
  </w:style>
  <w:style w:type="paragraph" w:customStyle="1" w:styleId="BodyTextIndent0">
    <w:name w:val="Body Text Indent ????"/>
    <w:basedOn w:val="a"/>
    <w:rsid w:val="00A170B8"/>
    <w:pPr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17">
    <w:name w:val="???????? ????? ? ????????1"/>
    <w:basedOn w:val="a"/>
    <w:rsid w:val="00A170B8"/>
    <w:pPr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af5">
    <w:name w:val="???????? ????? ? ????????"/>
    <w:basedOn w:val="a"/>
    <w:rsid w:val="00A170B8"/>
    <w:pPr>
      <w:spacing w:after="120"/>
      <w:ind w:left="283"/>
    </w:pPr>
  </w:style>
  <w:style w:type="paragraph" w:customStyle="1" w:styleId="af6">
    <w:name w:val="?????"/>
    <w:rsid w:val="00A170B8"/>
    <w:pPr>
      <w:widowControl w:val="0"/>
      <w:suppressAutoHyphens/>
    </w:pPr>
    <w:rPr>
      <w:sz w:val="24"/>
      <w:szCs w:val="24"/>
      <w:lang w:eastAsia="hi-IN" w:bidi="hi-IN"/>
    </w:rPr>
  </w:style>
  <w:style w:type="paragraph" w:customStyle="1" w:styleId="ConsPlusCell">
    <w:name w:val="ConsPlusCell"/>
    <w:rsid w:val="00A170B8"/>
    <w:pPr>
      <w:widowControl w:val="0"/>
      <w:suppressAutoHyphens/>
    </w:pPr>
    <w:rPr>
      <w:rFonts w:ascii="Arial" w:eastAsia="SimSun" w:hAnsi="Arial" w:cs="Arial"/>
      <w:szCs w:val="24"/>
      <w:lang w:eastAsia="hi-IN" w:bidi="hi-IN"/>
    </w:rPr>
  </w:style>
  <w:style w:type="paragraph" w:customStyle="1" w:styleId="210">
    <w:name w:val="Основной текст 21"/>
    <w:basedOn w:val="a"/>
    <w:rsid w:val="00A170B8"/>
    <w:pPr>
      <w:spacing w:after="120" w:line="480" w:lineRule="auto"/>
    </w:pPr>
  </w:style>
  <w:style w:type="paragraph" w:customStyle="1" w:styleId="ConsPlusNormal0">
    <w:name w:val="ConsPlusNormal"/>
    <w:rsid w:val="00A170B8"/>
    <w:pPr>
      <w:widowControl w:val="0"/>
      <w:suppressAutoHyphens/>
    </w:pPr>
    <w:rPr>
      <w:kern w:val="1"/>
      <w:sz w:val="24"/>
      <w:szCs w:val="24"/>
      <w:lang w:eastAsia="hi-IN" w:bidi="hi-IN"/>
    </w:rPr>
  </w:style>
  <w:style w:type="character" w:styleId="af7">
    <w:name w:val="Hyperlink"/>
    <w:rsid w:val="00DA33B6"/>
    <w:rPr>
      <w:color w:val="000080"/>
      <w:u w:val="single"/>
    </w:rPr>
  </w:style>
  <w:style w:type="paragraph" w:customStyle="1" w:styleId="ConsPlusTitle">
    <w:name w:val="ConsPlusTitle"/>
    <w:rsid w:val="00DA33B6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  <w:lang w:eastAsia="ar-SA"/>
    </w:rPr>
  </w:style>
  <w:style w:type="character" w:customStyle="1" w:styleId="120">
    <w:name w:val="Стиль 12 пт курсив"/>
    <w:basedOn w:val="a0"/>
    <w:rsid w:val="00DA33B6"/>
    <w:rPr>
      <w:i/>
      <w:iCs/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C605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25">
    <w:name w:val="Body Text 2"/>
    <w:basedOn w:val="a"/>
    <w:link w:val="26"/>
    <w:uiPriority w:val="99"/>
    <w:semiHidden/>
    <w:unhideWhenUsed/>
    <w:rsid w:val="00C60554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C60554"/>
    <w:rPr>
      <w:sz w:val="24"/>
      <w:szCs w:val="24"/>
      <w:lang w:eastAsia="ar-SA"/>
    </w:rPr>
  </w:style>
  <w:style w:type="character" w:customStyle="1" w:styleId="apple-converted-space">
    <w:name w:val="apple-converted-space"/>
    <w:basedOn w:val="a0"/>
    <w:uiPriority w:val="99"/>
    <w:rsid w:val="00C60554"/>
    <w:rPr>
      <w:rFonts w:cs="Times New Roman"/>
    </w:rPr>
  </w:style>
  <w:style w:type="table" w:styleId="af8">
    <w:name w:val="Table Grid"/>
    <w:basedOn w:val="a1"/>
    <w:uiPriority w:val="59"/>
    <w:rsid w:val="007745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rmal (Web)"/>
    <w:basedOn w:val="a"/>
    <w:uiPriority w:val="99"/>
    <w:unhideWhenUsed/>
    <w:rsid w:val="0077458E"/>
    <w:pPr>
      <w:suppressAutoHyphens w:val="0"/>
      <w:spacing w:before="100" w:beforeAutospacing="1" w:after="119"/>
    </w:pPr>
    <w:rPr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1F5205"/>
    <w:rPr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0B8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A170B8"/>
    <w:pPr>
      <w:widowControl w:val="0"/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05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A170B8"/>
  </w:style>
  <w:style w:type="character" w:customStyle="1" w:styleId="WW8Num1z1">
    <w:name w:val="WW8Num1z1"/>
    <w:rsid w:val="00A170B8"/>
  </w:style>
  <w:style w:type="character" w:customStyle="1" w:styleId="WW8Num1z2">
    <w:name w:val="WW8Num1z2"/>
    <w:rsid w:val="00A170B8"/>
    <w:rPr>
      <w:sz w:val="28"/>
      <w:szCs w:val="32"/>
    </w:rPr>
  </w:style>
  <w:style w:type="character" w:customStyle="1" w:styleId="WW8Num1z3">
    <w:name w:val="WW8Num1z3"/>
    <w:rsid w:val="00A170B8"/>
  </w:style>
  <w:style w:type="character" w:customStyle="1" w:styleId="WW8Num1z4">
    <w:name w:val="WW8Num1z4"/>
    <w:rsid w:val="00A170B8"/>
  </w:style>
  <w:style w:type="character" w:customStyle="1" w:styleId="WW8Num1z5">
    <w:name w:val="WW8Num1z5"/>
    <w:rsid w:val="00A170B8"/>
  </w:style>
  <w:style w:type="character" w:customStyle="1" w:styleId="WW8Num1z6">
    <w:name w:val="WW8Num1z6"/>
    <w:rsid w:val="00A170B8"/>
  </w:style>
  <w:style w:type="character" w:customStyle="1" w:styleId="WW8Num1z7">
    <w:name w:val="WW8Num1z7"/>
    <w:rsid w:val="00A170B8"/>
  </w:style>
  <w:style w:type="character" w:customStyle="1" w:styleId="WW8Num1z8">
    <w:name w:val="WW8Num1z8"/>
    <w:rsid w:val="00A170B8"/>
  </w:style>
  <w:style w:type="character" w:customStyle="1" w:styleId="WW8Num2z0">
    <w:name w:val="WW8Num2z0"/>
    <w:rsid w:val="00A170B8"/>
  </w:style>
  <w:style w:type="character" w:customStyle="1" w:styleId="WW8Num2z1">
    <w:name w:val="WW8Num2z1"/>
    <w:rsid w:val="00A170B8"/>
  </w:style>
  <w:style w:type="character" w:customStyle="1" w:styleId="WW8Num2z2">
    <w:name w:val="WW8Num2z2"/>
    <w:rsid w:val="00A170B8"/>
    <w:rPr>
      <w:sz w:val="28"/>
      <w:szCs w:val="32"/>
    </w:rPr>
  </w:style>
  <w:style w:type="character" w:customStyle="1" w:styleId="WW8Num2z3">
    <w:name w:val="WW8Num2z3"/>
    <w:rsid w:val="00A170B8"/>
  </w:style>
  <w:style w:type="character" w:customStyle="1" w:styleId="WW8Num2z4">
    <w:name w:val="WW8Num2z4"/>
    <w:rsid w:val="00A170B8"/>
  </w:style>
  <w:style w:type="character" w:customStyle="1" w:styleId="WW8Num2z5">
    <w:name w:val="WW8Num2z5"/>
    <w:rsid w:val="00A170B8"/>
  </w:style>
  <w:style w:type="character" w:customStyle="1" w:styleId="WW8Num2z6">
    <w:name w:val="WW8Num2z6"/>
    <w:rsid w:val="00A170B8"/>
  </w:style>
  <w:style w:type="character" w:customStyle="1" w:styleId="WW8Num2z7">
    <w:name w:val="WW8Num2z7"/>
    <w:rsid w:val="00A170B8"/>
  </w:style>
  <w:style w:type="character" w:customStyle="1" w:styleId="WW8Num2z8">
    <w:name w:val="WW8Num2z8"/>
    <w:rsid w:val="00A170B8"/>
  </w:style>
  <w:style w:type="character" w:customStyle="1" w:styleId="WW8Num3z0">
    <w:name w:val="WW8Num3z0"/>
    <w:rsid w:val="00A170B8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FF3333"/>
      <w:position w:val="0"/>
      <w:sz w:val="28"/>
      <w:szCs w:val="28"/>
      <w:vertAlign w:val="baseline"/>
    </w:rPr>
  </w:style>
  <w:style w:type="character" w:customStyle="1" w:styleId="WW8Num3z3">
    <w:name w:val="WW8Num3z3"/>
    <w:rsid w:val="00A170B8"/>
  </w:style>
  <w:style w:type="character" w:customStyle="1" w:styleId="WW8Num3z4">
    <w:name w:val="WW8Num3z4"/>
    <w:rsid w:val="00A170B8"/>
  </w:style>
  <w:style w:type="character" w:customStyle="1" w:styleId="WW8Num3z5">
    <w:name w:val="WW8Num3z5"/>
    <w:rsid w:val="00A170B8"/>
  </w:style>
  <w:style w:type="character" w:customStyle="1" w:styleId="WW8Num3z6">
    <w:name w:val="WW8Num3z6"/>
    <w:rsid w:val="00A170B8"/>
  </w:style>
  <w:style w:type="character" w:customStyle="1" w:styleId="WW8Num3z7">
    <w:name w:val="WW8Num3z7"/>
    <w:rsid w:val="00A170B8"/>
  </w:style>
  <w:style w:type="character" w:customStyle="1" w:styleId="WW8Num3z8">
    <w:name w:val="WW8Num3z8"/>
    <w:rsid w:val="00A170B8"/>
  </w:style>
  <w:style w:type="character" w:customStyle="1" w:styleId="WW8Num4z0">
    <w:name w:val="WW8Num4z0"/>
    <w:rsid w:val="00A170B8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FF3333"/>
      <w:position w:val="0"/>
      <w:sz w:val="28"/>
      <w:szCs w:val="28"/>
      <w:vertAlign w:val="baseline"/>
    </w:rPr>
  </w:style>
  <w:style w:type="character" w:customStyle="1" w:styleId="WW8Num4z3">
    <w:name w:val="WW8Num4z3"/>
    <w:rsid w:val="00A170B8"/>
  </w:style>
  <w:style w:type="character" w:customStyle="1" w:styleId="WW8Num4z4">
    <w:name w:val="WW8Num4z4"/>
    <w:rsid w:val="00A170B8"/>
  </w:style>
  <w:style w:type="character" w:customStyle="1" w:styleId="WW8Num4z5">
    <w:name w:val="WW8Num4z5"/>
    <w:rsid w:val="00A170B8"/>
  </w:style>
  <w:style w:type="character" w:customStyle="1" w:styleId="WW8Num4z6">
    <w:name w:val="WW8Num4z6"/>
    <w:rsid w:val="00A170B8"/>
  </w:style>
  <w:style w:type="character" w:customStyle="1" w:styleId="WW8Num4z7">
    <w:name w:val="WW8Num4z7"/>
    <w:rsid w:val="00A170B8"/>
  </w:style>
  <w:style w:type="character" w:customStyle="1" w:styleId="WW8Num4z8">
    <w:name w:val="WW8Num4z8"/>
    <w:rsid w:val="00A170B8"/>
  </w:style>
  <w:style w:type="character" w:customStyle="1" w:styleId="WW8Num5z0">
    <w:name w:val="WW8Num5z0"/>
    <w:rsid w:val="00A170B8"/>
  </w:style>
  <w:style w:type="character" w:customStyle="1" w:styleId="WW8Num5z1">
    <w:name w:val="WW8Num5z1"/>
    <w:rsid w:val="00A170B8"/>
  </w:style>
  <w:style w:type="character" w:customStyle="1" w:styleId="WW8Num5z2">
    <w:name w:val="WW8Num5z2"/>
    <w:rsid w:val="00A170B8"/>
  </w:style>
  <w:style w:type="character" w:customStyle="1" w:styleId="WW8Num5z3">
    <w:name w:val="WW8Num5z3"/>
    <w:rsid w:val="00A170B8"/>
  </w:style>
  <w:style w:type="character" w:customStyle="1" w:styleId="WW8Num5z4">
    <w:name w:val="WW8Num5z4"/>
    <w:rsid w:val="00A170B8"/>
  </w:style>
  <w:style w:type="character" w:customStyle="1" w:styleId="WW8Num5z5">
    <w:name w:val="WW8Num5z5"/>
    <w:rsid w:val="00A170B8"/>
  </w:style>
  <w:style w:type="character" w:customStyle="1" w:styleId="WW8Num5z6">
    <w:name w:val="WW8Num5z6"/>
    <w:rsid w:val="00A170B8"/>
  </w:style>
  <w:style w:type="character" w:customStyle="1" w:styleId="WW8Num5z7">
    <w:name w:val="WW8Num5z7"/>
    <w:rsid w:val="00A170B8"/>
  </w:style>
  <w:style w:type="character" w:customStyle="1" w:styleId="WW8Num5z8">
    <w:name w:val="WW8Num5z8"/>
    <w:rsid w:val="00A170B8"/>
  </w:style>
  <w:style w:type="character" w:customStyle="1" w:styleId="21">
    <w:name w:val="Основной шрифт абзаца2"/>
    <w:rsid w:val="00A170B8"/>
  </w:style>
  <w:style w:type="character" w:customStyle="1" w:styleId="WW8Num4z1">
    <w:name w:val="WW8Num4z1"/>
    <w:rsid w:val="00A170B8"/>
  </w:style>
  <w:style w:type="character" w:customStyle="1" w:styleId="WW8Num4z2">
    <w:name w:val="WW8Num4z2"/>
    <w:rsid w:val="00A170B8"/>
  </w:style>
  <w:style w:type="character" w:customStyle="1" w:styleId="WW8Num3z1">
    <w:name w:val="WW8Num3z1"/>
    <w:rsid w:val="00A170B8"/>
  </w:style>
  <w:style w:type="character" w:customStyle="1" w:styleId="WW8Num3z2">
    <w:name w:val="WW8Num3z2"/>
    <w:rsid w:val="00A170B8"/>
  </w:style>
  <w:style w:type="character" w:customStyle="1" w:styleId="WW8Num6z0">
    <w:name w:val="WW8Num6z0"/>
    <w:rsid w:val="00A170B8"/>
    <w:rPr>
      <w:sz w:val="28"/>
      <w:szCs w:val="28"/>
    </w:rPr>
  </w:style>
  <w:style w:type="character" w:customStyle="1" w:styleId="WW8Num6z1">
    <w:name w:val="WW8Num6z1"/>
    <w:rsid w:val="00A170B8"/>
  </w:style>
  <w:style w:type="character" w:customStyle="1" w:styleId="WW8Num6z2">
    <w:name w:val="WW8Num6z2"/>
    <w:rsid w:val="00A170B8"/>
  </w:style>
  <w:style w:type="character" w:customStyle="1" w:styleId="WW8Num6z3">
    <w:name w:val="WW8Num6z3"/>
    <w:rsid w:val="00A170B8"/>
  </w:style>
  <w:style w:type="character" w:customStyle="1" w:styleId="WW8Num6z4">
    <w:name w:val="WW8Num6z4"/>
    <w:rsid w:val="00A170B8"/>
  </w:style>
  <w:style w:type="character" w:customStyle="1" w:styleId="WW8Num6z5">
    <w:name w:val="WW8Num6z5"/>
    <w:rsid w:val="00A170B8"/>
  </w:style>
  <w:style w:type="character" w:customStyle="1" w:styleId="WW8Num6z6">
    <w:name w:val="WW8Num6z6"/>
    <w:rsid w:val="00A170B8"/>
  </w:style>
  <w:style w:type="character" w:customStyle="1" w:styleId="WW8Num6z7">
    <w:name w:val="WW8Num6z7"/>
    <w:rsid w:val="00A170B8"/>
  </w:style>
  <w:style w:type="character" w:customStyle="1" w:styleId="WW8Num6z8">
    <w:name w:val="WW8Num6z8"/>
    <w:rsid w:val="00A170B8"/>
  </w:style>
  <w:style w:type="character" w:customStyle="1" w:styleId="WW8Num7z0">
    <w:name w:val="WW8Num7z0"/>
    <w:rsid w:val="00A170B8"/>
  </w:style>
  <w:style w:type="character" w:customStyle="1" w:styleId="WW8Num7z1">
    <w:name w:val="WW8Num7z1"/>
    <w:rsid w:val="00A170B8"/>
  </w:style>
  <w:style w:type="character" w:customStyle="1" w:styleId="WW8Num7z2">
    <w:name w:val="WW8Num7z2"/>
    <w:rsid w:val="00A170B8"/>
  </w:style>
  <w:style w:type="character" w:customStyle="1" w:styleId="WW8Num7z3">
    <w:name w:val="WW8Num7z3"/>
    <w:rsid w:val="00A170B8"/>
  </w:style>
  <w:style w:type="character" w:customStyle="1" w:styleId="WW8Num7z4">
    <w:name w:val="WW8Num7z4"/>
    <w:rsid w:val="00A170B8"/>
  </w:style>
  <w:style w:type="character" w:customStyle="1" w:styleId="WW8Num7z5">
    <w:name w:val="WW8Num7z5"/>
    <w:rsid w:val="00A170B8"/>
  </w:style>
  <w:style w:type="character" w:customStyle="1" w:styleId="WW8Num7z6">
    <w:name w:val="WW8Num7z6"/>
    <w:rsid w:val="00A170B8"/>
  </w:style>
  <w:style w:type="character" w:customStyle="1" w:styleId="WW8Num7z7">
    <w:name w:val="WW8Num7z7"/>
    <w:rsid w:val="00A170B8"/>
  </w:style>
  <w:style w:type="character" w:customStyle="1" w:styleId="WW8Num7z8">
    <w:name w:val="WW8Num7z8"/>
    <w:rsid w:val="00A170B8"/>
  </w:style>
  <w:style w:type="character" w:customStyle="1" w:styleId="10">
    <w:name w:val="Основной шрифт абзаца1"/>
    <w:rsid w:val="00A170B8"/>
  </w:style>
  <w:style w:type="character" w:customStyle="1" w:styleId="3">
    <w:name w:val="Знак3"/>
    <w:rsid w:val="00A170B8"/>
    <w:rPr>
      <w:rFonts w:ascii="Arial" w:hAnsi="Arial" w:cs="Arial"/>
      <w:sz w:val="28"/>
      <w:szCs w:val="28"/>
      <w:lang w:val="ru-RU" w:eastAsia="ar-SA" w:bidi="ar-SA"/>
    </w:rPr>
  </w:style>
  <w:style w:type="character" w:customStyle="1" w:styleId="a3">
    <w:name w:val="Гипертекстовая ссылка"/>
    <w:rsid w:val="00A170B8"/>
    <w:rPr>
      <w:rFonts w:ascii="Times New Roman" w:hAnsi="Times New Roman" w:cs="Times New Roman" w:hint="default"/>
      <w:color w:val="106BBE"/>
    </w:rPr>
  </w:style>
  <w:style w:type="character" w:customStyle="1" w:styleId="a4">
    <w:name w:val="Цветовое выделение"/>
    <w:rsid w:val="00A170B8"/>
    <w:rPr>
      <w:b/>
      <w:bCs/>
      <w:color w:val="000080"/>
    </w:rPr>
  </w:style>
  <w:style w:type="character" w:customStyle="1" w:styleId="4">
    <w:name w:val="Знак4"/>
    <w:rsid w:val="00A170B8"/>
    <w:rPr>
      <w:rFonts w:ascii="Arial" w:hAnsi="Arial" w:cs="Arial"/>
      <w:sz w:val="28"/>
      <w:szCs w:val="28"/>
    </w:rPr>
  </w:style>
  <w:style w:type="character" w:customStyle="1" w:styleId="22">
    <w:name w:val="Знак2"/>
    <w:rsid w:val="00A170B8"/>
    <w:rPr>
      <w:rFonts w:eastAsia="Times New Roman"/>
      <w:sz w:val="24"/>
      <w:szCs w:val="24"/>
    </w:rPr>
  </w:style>
  <w:style w:type="character" w:customStyle="1" w:styleId="11">
    <w:name w:val="Знак1"/>
    <w:rsid w:val="00A170B8"/>
    <w:rPr>
      <w:rFonts w:eastAsia="Times New Roman"/>
      <w:sz w:val="24"/>
      <w:szCs w:val="24"/>
    </w:rPr>
  </w:style>
  <w:style w:type="character" w:customStyle="1" w:styleId="a5">
    <w:name w:val="Знак"/>
    <w:rsid w:val="00A170B8"/>
    <w:rPr>
      <w:rFonts w:eastAsia="Times New Roman"/>
      <w:sz w:val="24"/>
      <w:szCs w:val="24"/>
    </w:rPr>
  </w:style>
  <w:style w:type="character" w:customStyle="1" w:styleId="a6">
    <w:name w:val="Символ нумерации"/>
    <w:rsid w:val="00A170B8"/>
    <w:rPr>
      <w:sz w:val="28"/>
      <w:szCs w:val="28"/>
    </w:rPr>
  </w:style>
  <w:style w:type="character" w:customStyle="1" w:styleId="FontStyle27">
    <w:name w:val="Font Style27"/>
    <w:rsid w:val="00A170B8"/>
    <w:rPr>
      <w:rFonts w:ascii="Times New Roman" w:hAnsi="Times New Roman" w:cs="Times New Roman"/>
      <w:b/>
      <w:sz w:val="26"/>
    </w:rPr>
  </w:style>
  <w:style w:type="character" w:customStyle="1" w:styleId="RTFNum21">
    <w:name w:val="RTF_Num 2 1"/>
    <w:rsid w:val="00A170B8"/>
  </w:style>
  <w:style w:type="character" w:customStyle="1" w:styleId="RTFNum22">
    <w:name w:val="RTF_Num 2 2"/>
    <w:rsid w:val="00A170B8"/>
  </w:style>
  <w:style w:type="character" w:customStyle="1" w:styleId="RTFNum23">
    <w:name w:val="RTF_Num 2 3"/>
    <w:rsid w:val="00A170B8"/>
  </w:style>
  <w:style w:type="character" w:customStyle="1" w:styleId="RTFNum24">
    <w:name w:val="RTF_Num 2 4"/>
    <w:rsid w:val="00A170B8"/>
  </w:style>
  <w:style w:type="character" w:customStyle="1" w:styleId="RTFNum25">
    <w:name w:val="RTF_Num 2 5"/>
    <w:rsid w:val="00A170B8"/>
  </w:style>
  <w:style w:type="character" w:customStyle="1" w:styleId="RTFNum26">
    <w:name w:val="RTF_Num 2 6"/>
    <w:rsid w:val="00A170B8"/>
  </w:style>
  <w:style w:type="character" w:customStyle="1" w:styleId="RTFNum27">
    <w:name w:val="RTF_Num 2 7"/>
    <w:rsid w:val="00A170B8"/>
  </w:style>
  <w:style w:type="character" w:customStyle="1" w:styleId="RTFNum28">
    <w:name w:val="RTF_Num 2 8"/>
    <w:rsid w:val="00A170B8"/>
  </w:style>
  <w:style w:type="character" w:customStyle="1" w:styleId="RTFNum29">
    <w:name w:val="RTF_Num 2 9"/>
    <w:rsid w:val="00A170B8"/>
  </w:style>
  <w:style w:type="paragraph" w:customStyle="1" w:styleId="a7">
    <w:name w:val="Заголовок"/>
    <w:basedOn w:val="a"/>
    <w:next w:val="a8"/>
    <w:rsid w:val="00A170B8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A170B8"/>
    <w:rPr>
      <w:rFonts w:ascii="Arial" w:hAnsi="Arial" w:cs="Arial"/>
      <w:sz w:val="28"/>
      <w:szCs w:val="28"/>
    </w:rPr>
  </w:style>
  <w:style w:type="paragraph" w:styleId="a9">
    <w:name w:val="List"/>
    <w:basedOn w:val="a8"/>
    <w:rsid w:val="00A170B8"/>
    <w:rPr>
      <w:rFonts w:cs="Mangal"/>
    </w:rPr>
  </w:style>
  <w:style w:type="paragraph" w:customStyle="1" w:styleId="23">
    <w:name w:val="Название2"/>
    <w:basedOn w:val="a"/>
    <w:rsid w:val="00A170B8"/>
    <w:pPr>
      <w:suppressLineNumbers/>
      <w:spacing w:before="120" w:after="120"/>
    </w:pPr>
    <w:rPr>
      <w:rFonts w:cs="Mangal"/>
      <w:i/>
      <w:iCs/>
    </w:rPr>
  </w:style>
  <w:style w:type="paragraph" w:customStyle="1" w:styleId="24">
    <w:name w:val="Указатель2"/>
    <w:basedOn w:val="a"/>
    <w:rsid w:val="00A170B8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A170B8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A170B8"/>
    <w:pPr>
      <w:suppressLineNumbers/>
    </w:pPr>
    <w:rPr>
      <w:rFonts w:cs="Mangal"/>
    </w:rPr>
  </w:style>
  <w:style w:type="paragraph" w:styleId="aa">
    <w:name w:val="No Spacing"/>
    <w:uiPriority w:val="99"/>
    <w:qFormat/>
    <w:rsid w:val="00A170B8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ConsPlusNormal">
    <w:name w:val="ConsPlusNormal"/>
    <w:rsid w:val="00A170B8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b">
    <w:name w:val="Таблицы (моноширинный)"/>
    <w:basedOn w:val="a"/>
    <w:next w:val="a"/>
    <w:rsid w:val="00A170B8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A170B8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c">
    <w:name w:val="Balloon Text"/>
    <w:basedOn w:val="a"/>
    <w:rsid w:val="00A170B8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rsid w:val="00A170B8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A170B8"/>
    <w:pPr>
      <w:tabs>
        <w:tab w:val="center" w:pos="4677"/>
        <w:tab w:val="right" w:pos="9355"/>
      </w:tabs>
    </w:pPr>
  </w:style>
  <w:style w:type="paragraph" w:styleId="af0">
    <w:name w:val="Body Text Indent"/>
    <w:basedOn w:val="a"/>
    <w:rsid w:val="00A170B8"/>
    <w:pPr>
      <w:spacing w:after="120"/>
      <w:ind w:left="283"/>
    </w:pPr>
  </w:style>
  <w:style w:type="paragraph" w:customStyle="1" w:styleId="af1">
    <w:name w:val="Содержимое таблицы"/>
    <w:basedOn w:val="a"/>
    <w:rsid w:val="00A170B8"/>
    <w:pPr>
      <w:suppressLineNumbers/>
    </w:pPr>
  </w:style>
  <w:style w:type="paragraph" w:customStyle="1" w:styleId="af2">
    <w:name w:val="Заголовок таблицы"/>
    <w:basedOn w:val="af1"/>
    <w:rsid w:val="00A170B8"/>
    <w:pPr>
      <w:jc w:val="center"/>
    </w:pPr>
    <w:rPr>
      <w:b/>
      <w:bCs/>
    </w:rPr>
  </w:style>
  <w:style w:type="paragraph" w:customStyle="1" w:styleId="14">
    <w:name w:val="Абзац списка1"/>
    <w:basedOn w:val="a"/>
    <w:rsid w:val="00A170B8"/>
    <w:pPr>
      <w:ind w:left="720"/>
    </w:pPr>
    <w:rPr>
      <w:rFonts w:eastAsia="Calibri"/>
    </w:rPr>
  </w:style>
  <w:style w:type="paragraph" w:customStyle="1" w:styleId="BodyTextIndent">
    <w:name w:val="Body Text Indent Знак"/>
    <w:basedOn w:val="a"/>
    <w:rsid w:val="00A170B8"/>
    <w:pPr>
      <w:overflowPunct w:val="0"/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15">
    <w:name w:val="Основной текст с отступом1"/>
    <w:basedOn w:val="a"/>
    <w:rsid w:val="00A170B8"/>
    <w:pPr>
      <w:overflowPunct w:val="0"/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af3">
    <w:name w:val="Стиль"/>
    <w:rsid w:val="00A170B8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Style18">
    <w:name w:val="Style18"/>
    <w:basedOn w:val="a"/>
    <w:rsid w:val="00A170B8"/>
    <w:pPr>
      <w:widowControl w:val="0"/>
      <w:autoSpaceDE w:val="0"/>
      <w:jc w:val="center"/>
    </w:pPr>
  </w:style>
  <w:style w:type="paragraph" w:customStyle="1" w:styleId="Style3">
    <w:name w:val="Style3"/>
    <w:basedOn w:val="a"/>
    <w:rsid w:val="00A170B8"/>
    <w:pPr>
      <w:widowControl w:val="0"/>
      <w:autoSpaceDE w:val="0"/>
      <w:spacing w:line="322" w:lineRule="exact"/>
      <w:ind w:firstLine="691"/>
      <w:jc w:val="both"/>
    </w:pPr>
  </w:style>
  <w:style w:type="paragraph" w:styleId="af4">
    <w:name w:val="List Paragraph"/>
    <w:basedOn w:val="a"/>
    <w:uiPriority w:val="99"/>
    <w:qFormat/>
    <w:rsid w:val="00A170B8"/>
    <w:pPr>
      <w:ind w:left="708"/>
    </w:pPr>
  </w:style>
  <w:style w:type="paragraph" w:customStyle="1" w:styleId="16">
    <w:name w:val="Абзац списка1"/>
    <w:basedOn w:val="a"/>
    <w:rsid w:val="00A170B8"/>
    <w:pPr>
      <w:ind w:left="720"/>
    </w:pPr>
    <w:rPr>
      <w:rFonts w:eastAsia="Calibri"/>
    </w:rPr>
  </w:style>
  <w:style w:type="paragraph" w:customStyle="1" w:styleId="BodyTextIndent0">
    <w:name w:val="Body Text Indent ????"/>
    <w:basedOn w:val="a"/>
    <w:rsid w:val="00A170B8"/>
    <w:pPr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17">
    <w:name w:val="???????? ????? ? ????????1"/>
    <w:basedOn w:val="a"/>
    <w:rsid w:val="00A170B8"/>
    <w:pPr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af5">
    <w:name w:val="???????? ????? ? ????????"/>
    <w:basedOn w:val="a"/>
    <w:rsid w:val="00A170B8"/>
    <w:pPr>
      <w:spacing w:after="120"/>
      <w:ind w:left="283"/>
    </w:pPr>
  </w:style>
  <w:style w:type="paragraph" w:customStyle="1" w:styleId="af6">
    <w:name w:val="?????"/>
    <w:rsid w:val="00A170B8"/>
    <w:pPr>
      <w:widowControl w:val="0"/>
      <w:suppressAutoHyphens/>
    </w:pPr>
    <w:rPr>
      <w:sz w:val="24"/>
      <w:szCs w:val="24"/>
      <w:lang w:eastAsia="hi-IN" w:bidi="hi-IN"/>
    </w:rPr>
  </w:style>
  <w:style w:type="paragraph" w:customStyle="1" w:styleId="ConsPlusCell">
    <w:name w:val="ConsPlusCell"/>
    <w:rsid w:val="00A170B8"/>
    <w:pPr>
      <w:widowControl w:val="0"/>
      <w:suppressAutoHyphens/>
    </w:pPr>
    <w:rPr>
      <w:rFonts w:ascii="Arial" w:eastAsia="SimSun" w:hAnsi="Arial" w:cs="Arial"/>
      <w:szCs w:val="24"/>
      <w:lang w:eastAsia="hi-IN" w:bidi="hi-IN"/>
    </w:rPr>
  </w:style>
  <w:style w:type="paragraph" w:customStyle="1" w:styleId="210">
    <w:name w:val="Основной текст 21"/>
    <w:basedOn w:val="a"/>
    <w:rsid w:val="00A170B8"/>
    <w:pPr>
      <w:spacing w:after="120" w:line="480" w:lineRule="auto"/>
    </w:pPr>
  </w:style>
  <w:style w:type="paragraph" w:customStyle="1" w:styleId="ConsPlusNormal0">
    <w:name w:val="ConsPlusNormal"/>
    <w:rsid w:val="00A170B8"/>
    <w:pPr>
      <w:widowControl w:val="0"/>
      <w:suppressAutoHyphens/>
    </w:pPr>
    <w:rPr>
      <w:kern w:val="1"/>
      <w:sz w:val="24"/>
      <w:szCs w:val="24"/>
      <w:lang w:eastAsia="hi-IN" w:bidi="hi-IN"/>
    </w:rPr>
  </w:style>
  <w:style w:type="character" w:styleId="af7">
    <w:name w:val="Hyperlink"/>
    <w:rsid w:val="00DA33B6"/>
    <w:rPr>
      <w:color w:val="000080"/>
      <w:u w:val="single"/>
    </w:rPr>
  </w:style>
  <w:style w:type="paragraph" w:customStyle="1" w:styleId="ConsPlusTitle">
    <w:name w:val="ConsPlusTitle"/>
    <w:rsid w:val="00DA33B6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  <w:lang w:eastAsia="ar-SA"/>
    </w:rPr>
  </w:style>
  <w:style w:type="character" w:customStyle="1" w:styleId="120">
    <w:name w:val="Стиль 12 пт курсив"/>
    <w:basedOn w:val="a0"/>
    <w:rsid w:val="00DA33B6"/>
    <w:rPr>
      <w:i/>
      <w:iCs/>
      <w:sz w:val="24"/>
    </w:rPr>
  </w:style>
  <w:style w:type="character" w:customStyle="1" w:styleId="20">
    <w:name w:val="Заголовок 2 Знак"/>
    <w:basedOn w:val="a0"/>
    <w:link w:val="2"/>
    <w:uiPriority w:val="9"/>
    <w:semiHidden/>
    <w:rsid w:val="00C605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25">
    <w:name w:val="Body Text 2"/>
    <w:basedOn w:val="a"/>
    <w:link w:val="26"/>
    <w:uiPriority w:val="99"/>
    <w:semiHidden/>
    <w:unhideWhenUsed/>
    <w:rsid w:val="00C60554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C60554"/>
    <w:rPr>
      <w:sz w:val="24"/>
      <w:szCs w:val="24"/>
      <w:lang w:eastAsia="ar-SA"/>
    </w:rPr>
  </w:style>
  <w:style w:type="character" w:customStyle="1" w:styleId="apple-converted-space">
    <w:name w:val="apple-converted-space"/>
    <w:basedOn w:val="a0"/>
    <w:uiPriority w:val="99"/>
    <w:rsid w:val="00C60554"/>
    <w:rPr>
      <w:rFonts w:cs="Times New Roman"/>
    </w:rPr>
  </w:style>
  <w:style w:type="table" w:styleId="af8">
    <w:name w:val="Table Grid"/>
    <w:basedOn w:val="a1"/>
    <w:uiPriority w:val="59"/>
    <w:rsid w:val="0077458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Normal (Web)"/>
    <w:basedOn w:val="a"/>
    <w:uiPriority w:val="99"/>
    <w:unhideWhenUsed/>
    <w:rsid w:val="0077458E"/>
    <w:pPr>
      <w:suppressAutoHyphens w:val="0"/>
      <w:spacing w:before="100" w:beforeAutospacing="1" w:after="119"/>
    </w:pPr>
    <w:rPr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1F520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ED5D0-99D7-4239-951E-EFC9B1218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1084</Words>
  <Characters>6184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Ольга Н. Глебова</cp:lastModifiedBy>
  <cp:revision>2</cp:revision>
  <cp:lastPrinted>2022-05-04T03:37:00Z</cp:lastPrinted>
  <dcterms:created xsi:type="dcterms:W3CDTF">2022-05-06T09:56:00Z</dcterms:created>
  <dcterms:modified xsi:type="dcterms:W3CDTF">2022-05-06T09:56:00Z</dcterms:modified>
</cp:coreProperties>
</file>